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05212" w14:textId="53E8F2E2" w:rsidR="00B87448" w:rsidRPr="00DD5D4C" w:rsidRDefault="00B26524" w:rsidP="00D325AE">
      <w:pPr>
        <w:spacing w:after="0" w:line="276" w:lineRule="auto"/>
        <w:ind w:left="6"/>
        <w:jc w:val="both"/>
        <w:rPr>
          <w:rFonts w:ascii="Times New Roman" w:eastAsia="Trebuchet MS" w:hAnsi="Times New Roman" w:cs="Times New Roman"/>
          <w:b/>
          <w:bCs/>
          <w:szCs w:val="22"/>
          <w:lang w:eastAsia="ro-RO"/>
        </w:rPr>
      </w:pPr>
      <w:r w:rsidRPr="00DD5D4C">
        <w:rPr>
          <w:rFonts w:ascii="Times New Roman" w:eastAsia="Trebuchet MS" w:hAnsi="Times New Roman" w:cs="Times New Roman"/>
          <w:b/>
          <w:bCs/>
          <w:szCs w:val="22"/>
          <w:lang w:eastAsia="ro-RO"/>
        </w:rPr>
        <w:t xml:space="preserve">                                                                                                                                                                        </w:t>
      </w:r>
      <w:r w:rsidR="00754B1A" w:rsidRPr="00DD5D4C">
        <w:rPr>
          <w:rFonts w:ascii="Times New Roman" w:eastAsia="Trebuchet MS" w:hAnsi="Times New Roman" w:cs="Times New Roman"/>
          <w:b/>
          <w:bCs/>
          <w:szCs w:val="22"/>
          <w:lang w:eastAsia="ro-RO"/>
        </w:rPr>
        <w:t>Anexa nr.</w:t>
      </w:r>
      <w:r w:rsidR="00EA3AAF">
        <w:rPr>
          <w:rFonts w:ascii="Times New Roman" w:eastAsia="Trebuchet MS" w:hAnsi="Times New Roman" w:cs="Times New Roman"/>
          <w:b/>
          <w:bCs/>
          <w:szCs w:val="22"/>
          <w:lang w:eastAsia="ro-RO"/>
        </w:rPr>
        <w:t xml:space="preserve"> </w:t>
      </w:r>
      <w:bookmarkStart w:id="0" w:name="_GoBack"/>
      <w:bookmarkEnd w:id="0"/>
      <w:r w:rsidR="00317E98" w:rsidRPr="00DD5D4C">
        <w:rPr>
          <w:rFonts w:ascii="Times New Roman" w:eastAsia="Trebuchet MS" w:hAnsi="Times New Roman" w:cs="Times New Roman"/>
          <w:b/>
          <w:bCs/>
          <w:szCs w:val="22"/>
          <w:lang w:eastAsia="ro-RO"/>
        </w:rPr>
        <w:t xml:space="preserve">2 </w:t>
      </w:r>
    </w:p>
    <w:p w14:paraId="189930B1" w14:textId="77777777" w:rsidR="00B87448" w:rsidRPr="00624CBE" w:rsidRDefault="00B87448" w:rsidP="00D325AE">
      <w:pPr>
        <w:spacing w:after="0" w:line="276" w:lineRule="auto"/>
        <w:rPr>
          <w:rFonts w:ascii="Times New Roman" w:eastAsia="Trebuchet MS" w:hAnsi="Times New Roman" w:cs="Times New Roman"/>
          <w:b/>
          <w:sz w:val="16"/>
          <w:szCs w:val="16"/>
          <w:lang w:eastAsia="ro-RO"/>
        </w:rPr>
      </w:pPr>
    </w:p>
    <w:p w14:paraId="47EDC576" w14:textId="77777777" w:rsidR="00B87448" w:rsidRDefault="00317E98" w:rsidP="00D325AE">
      <w:pPr>
        <w:pStyle w:val="ListParagraph"/>
        <w:tabs>
          <w:tab w:val="left" w:pos="270"/>
        </w:tabs>
        <w:spacing w:line="276" w:lineRule="auto"/>
        <w:ind w:left="0"/>
        <w:jc w:val="both"/>
        <w:rPr>
          <w:rFonts w:ascii="Times New Roman" w:hAnsi="Times New Roman" w:cs="Times New Roman"/>
          <w:b/>
          <w:szCs w:val="22"/>
        </w:rPr>
      </w:pPr>
      <w:r w:rsidRPr="00DD5D4C">
        <w:rPr>
          <w:rFonts w:ascii="Times New Roman" w:hAnsi="Times New Roman" w:cs="Times New Roman"/>
          <w:b/>
          <w:szCs w:val="22"/>
        </w:rPr>
        <w:t xml:space="preserve">                                 SOLICITARE DE OMOLOGARE</w:t>
      </w:r>
      <w:r w:rsidR="00076F40" w:rsidRPr="00DD5D4C">
        <w:rPr>
          <w:rFonts w:ascii="Times New Roman" w:hAnsi="Times New Roman" w:cs="Times New Roman"/>
          <w:b/>
          <w:szCs w:val="22"/>
          <w:vertAlign w:val="superscript"/>
        </w:rPr>
        <w:t>1</w:t>
      </w:r>
      <w:r w:rsidRPr="00DD5D4C">
        <w:rPr>
          <w:rFonts w:ascii="Times New Roman" w:hAnsi="Times New Roman" w:cs="Times New Roman"/>
          <w:b/>
          <w:szCs w:val="22"/>
        </w:rPr>
        <w:t xml:space="preserve"> A MIJLOC</w:t>
      </w:r>
      <w:r>
        <w:rPr>
          <w:rFonts w:ascii="Times New Roman" w:hAnsi="Times New Roman" w:cs="Times New Roman"/>
          <w:b/>
          <w:szCs w:val="22"/>
        </w:rPr>
        <w:t xml:space="preserve">ULUI DE ÎNVĂȚĂMÂNT </w:t>
      </w:r>
    </w:p>
    <w:p w14:paraId="07BD292F" w14:textId="77777777" w:rsidR="00B87448" w:rsidRDefault="00317E98">
      <w:pPr>
        <w:pStyle w:val="ListParagraph"/>
        <w:tabs>
          <w:tab w:val="left" w:pos="270"/>
        </w:tabs>
        <w:spacing w:line="276" w:lineRule="auto"/>
        <w:ind w:left="0"/>
        <w:jc w:val="both"/>
        <w:rPr>
          <w:rFonts w:ascii="Times New Roman" w:hAnsi="Times New Roman" w:cs="Times New Roman"/>
          <w:b/>
          <w:szCs w:val="22"/>
        </w:rPr>
      </w:pPr>
      <w:r>
        <w:rPr>
          <w:rFonts w:ascii="Times New Roman" w:hAnsi="Times New Roman" w:cs="Times New Roman"/>
          <w:b/>
          <w:szCs w:val="22"/>
        </w:rPr>
        <w:t xml:space="preserve">         </w:t>
      </w:r>
      <w:r w:rsidR="0053332F">
        <w:rPr>
          <w:rFonts w:ascii="Times New Roman" w:hAnsi="Times New Roman" w:cs="Times New Roman"/>
          <w:b/>
          <w:szCs w:val="22"/>
        </w:rPr>
        <w:t xml:space="preserve">     </w:t>
      </w:r>
      <w:r>
        <w:rPr>
          <w:rFonts w:ascii="Times New Roman" w:hAnsi="Times New Roman" w:cs="Times New Roman"/>
          <w:b/>
          <w:szCs w:val="22"/>
        </w:rPr>
        <w:t xml:space="preserve">       ÎN VEDEREA UTILIZĂRII ÎN SISTEMUL DE ÎNVĂȚĂMÂNT PREUNIVERSITAR</w:t>
      </w:r>
    </w:p>
    <w:p w14:paraId="7EE19BAE" w14:textId="77777777" w:rsidR="00B87448" w:rsidRPr="00624CBE" w:rsidRDefault="00B87448">
      <w:pPr>
        <w:pStyle w:val="ListParagraph"/>
        <w:tabs>
          <w:tab w:val="left" w:pos="270"/>
        </w:tabs>
        <w:spacing w:line="276" w:lineRule="auto"/>
        <w:jc w:val="both"/>
        <w:rPr>
          <w:rFonts w:ascii="Times New Roman" w:hAnsi="Times New Roman" w:cs="Times New Roman"/>
          <w:sz w:val="16"/>
          <w:szCs w:val="16"/>
        </w:rPr>
      </w:pPr>
    </w:p>
    <w:p w14:paraId="301E577A" w14:textId="77777777" w:rsidR="00B87448" w:rsidRPr="00624CBE" w:rsidRDefault="0053332F">
      <w:pPr>
        <w:pStyle w:val="ListParagraph"/>
        <w:tabs>
          <w:tab w:val="left" w:pos="270"/>
        </w:tabs>
        <w:spacing w:line="276" w:lineRule="auto"/>
        <w:ind w:left="0"/>
        <w:jc w:val="both"/>
        <w:rPr>
          <w:rFonts w:ascii="Times New Roman" w:hAnsi="Times New Roman" w:cs="Times New Roman"/>
          <w:bCs/>
          <w:szCs w:val="22"/>
        </w:rPr>
      </w:pPr>
      <w:r>
        <w:rPr>
          <w:rFonts w:ascii="Times New Roman" w:hAnsi="Times New Roman" w:cs="Times New Roman"/>
          <w:b/>
          <w:szCs w:val="22"/>
        </w:rPr>
        <w:t xml:space="preserve">           </w:t>
      </w:r>
      <w:r w:rsidR="00624CBE">
        <w:rPr>
          <w:rFonts w:ascii="Times New Roman" w:hAnsi="Times New Roman" w:cs="Times New Roman"/>
          <w:b/>
          <w:szCs w:val="22"/>
        </w:rPr>
        <w:t xml:space="preserve"> </w:t>
      </w:r>
      <w:r>
        <w:rPr>
          <w:rFonts w:ascii="Times New Roman" w:hAnsi="Times New Roman" w:cs="Times New Roman"/>
          <w:b/>
          <w:szCs w:val="22"/>
        </w:rPr>
        <w:t xml:space="preserve"> </w:t>
      </w:r>
      <w:r w:rsidR="00317E98" w:rsidRPr="00624CBE">
        <w:rPr>
          <w:rFonts w:ascii="Times New Roman" w:hAnsi="Times New Roman" w:cs="Times New Roman"/>
          <w:bCs/>
          <w:szCs w:val="22"/>
        </w:rPr>
        <w:t>Subsemnatul/a ………………….…………………. legitimat/ă cu C.I./ B.I. seria ……..… nr.………. în calitate de .......………………………………….. al …………………………………. cu sediul ……………………….………………………………………..………………………………………………………………………………………………………………………………………………………………………....................................................................................................................................................................</w:t>
      </w:r>
      <w:r w:rsidR="00624CBE">
        <w:rPr>
          <w:rFonts w:ascii="Times New Roman" w:hAnsi="Times New Roman" w:cs="Times New Roman"/>
          <w:bCs/>
          <w:szCs w:val="22"/>
        </w:rPr>
        <w:t>,</w:t>
      </w:r>
    </w:p>
    <w:p w14:paraId="170EA124" w14:textId="77777777" w:rsidR="00B87448" w:rsidRDefault="00317E98">
      <w:pPr>
        <w:tabs>
          <w:tab w:val="left" w:pos="270"/>
        </w:tabs>
        <w:spacing w:line="276" w:lineRule="auto"/>
        <w:jc w:val="both"/>
        <w:rPr>
          <w:rFonts w:ascii="Times New Roman" w:hAnsi="Times New Roman" w:cs="Times New Roman"/>
          <w:b/>
          <w:szCs w:val="22"/>
        </w:rPr>
      </w:pPr>
      <w:r w:rsidRPr="00624CBE">
        <w:rPr>
          <w:rFonts w:ascii="Times New Roman" w:hAnsi="Times New Roman" w:cs="Times New Roman"/>
          <w:bCs/>
          <w:szCs w:val="22"/>
        </w:rPr>
        <w:t>vă solicit omologarea mijlocului de învățământ (mijloacelor de învățământ) în vederea utilizării în sistemul de învățământ pre</w:t>
      </w:r>
      <w:r w:rsidR="00161940" w:rsidRPr="00624CBE">
        <w:rPr>
          <w:rFonts w:ascii="Times New Roman" w:hAnsi="Times New Roman" w:cs="Times New Roman"/>
          <w:bCs/>
          <w:szCs w:val="22"/>
        </w:rPr>
        <w:t>universitar cu titlul/titlurile</w:t>
      </w:r>
      <w:r>
        <w:rPr>
          <w:rFonts w:ascii="Times New Roman" w:hAnsi="Times New Roman" w:cs="Times New Roman"/>
          <w:b/>
          <w:szCs w:val="22"/>
        </w:rPr>
        <w:t>:</w:t>
      </w:r>
    </w:p>
    <w:p w14:paraId="27488FF0" w14:textId="77777777" w:rsidR="00B87448" w:rsidRPr="00624CBE" w:rsidRDefault="00317E98">
      <w:pPr>
        <w:tabs>
          <w:tab w:val="left" w:pos="270"/>
        </w:tabs>
        <w:spacing w:after="0" w:line="276" w:lineRule="auto"/>
        <w:jc w:val="both"/>
        <w:rPr>
          <w:rFonts w:ascii="Times New Roman" w:hAnsi="Times New Roman" w:cs="Times New Roman"/>
          <w:bCs/>
          <w:szCs w:val="22"/>
        </w:rPr>
      </w:pPr>
      <w:r w:rsidRPr="00624CBE">
        <w:rPr>
          <w:rFonts w:ascii="Times New Roman" w:hAnsi="Times New Roman" w:cs="Times New Roman"/>
          <w:bCs/>
          <w:szCs w:val="22"/>
        </w:rPr>
        <w:t xml:space="preserve">1. ................................................................................................................................................................................. </w:t>
      </w:r>
    </w:p>
    <w:p w14:paraId="25C6A3F6" w14:textId="77777777" w:rsidR="00B87448" w:rsidRPr="00624CBE" w:rsidRDefault="00317E98">
      <w:pPr>
        <w:tabs>
          <w:tab w:val="left" w:pos="270"/>
        </w:tabs>
        <w:spacing w:after="0" w:line="276" w:lineRule="auto"/>
        <w:jc w:val="both"/>
        <w:rPr>
          <w:rFonts w:ascii="Times New Roman" w:hAnsi="Times New Roman" w:cs="Times New Roman"/>
          <w:bCs/>
          <w:szCs w:val="22"/>
        </w:rPr>
      </w:pPr>
      <w:r w:rsidRPr="00624CBE">
        <w:rPr>
          <w:rFonts w:ascii="Times New Roman" w:hAnsi="Times New Roman" w:cs="Times New Roman"/>
          <w:bCs/>
          <w:szCs w:val="22"/>
        </w:rPr>
        <w:t>2.  …………………………………………………………………………………………………………................</w:t>
      </w:r>
    </w:p>
    <w:p w14:paraId="508CC991" w14:textId="77777777" w:rsidR="00B87448" w:rsidRPr="00624CBE" w:rsidRDefault="00317E98">
      <w:pPr>
        <w:tabs>
          <w:tab w:val="left" w:pos="270"/>
        </w:tabs>
        <w:spacing w:after="0" w:line="276" w:lineRule="auto"/>
        <w:jc w:val="both"/>
        <w:rPr>
          <w:rFonts w:ascii="Times New Roman" w:hAnsi="Times New Roman" w:cs="Times New Roman"/>
          <w:bCs/>
          <w:szCs w:val="22"/>
        </w:rPr>
      </w:pPr>
      <w:r w:rsidRPr="00624CBE">
        <w:rPr>
          <w:rFonts w:ascii="Times New Roman" w:hAnsi="Times New Roman" w:cs="Times New Roman"/>
          <w:bCs/>
          <w:szCs w:val="22"/>
        </w:rPr>
        <w:t>3.  …………………………………………………....................................................................................................</w:t>
      </w:r>
    </w:p>
    <w:p w14:paraId="441D982B" w14:textId="7A585EB1" w:rsidR="00B87448" w:rsidRPr="00624CBE" w:rsidRDefault="0053332F">
      <w:pPr>
        <w:tabs>
          <w:tab w:val="left" w:pos="270"/>
        </w:tabs>
        <w:spacing w:line="276" w:lineRule="auto"/>
        <w:jc w:val="both"/>
        <w:rPr>
          <w:rFonts w:ascii="Times New Roman" w:hAnsi="Times New Roman" w:cs="Times New Roman"/>
          <w:bCs/>
          <w:szCs w:val="22"/>
        </w:rPr>
      </w:pPr>
      <w:r>
        <w:rPr>
          <w:rFonts w:ascii="Times New Roman" w:hAnsi="Times New Roman" w:cs="Times New Roman"/>
          <w:b/>
          <w:szCs w:val="22"/>
        </w:rPr>
        <w:t xml:space="preserve">            </w:t>
      </w:r>
      <w:r w:rsidR="00317E98" w:rsidRPr="00624CBE">
        <w:rPr>
          <w:rFonts w:ascii="Times New Roman" w:hAnsi="Times New Roman" w:cs="Times New Roman"/>
          <w:bCs/>
          <w:szCs w:val="22"/>
        </w:rPr>
        <w:t>Menționez că mijlocul de învățământ (m</w:t>
      </w:r>
      <w:r w:rsidR="008A3E00">
        <w:rPr>
          <w:rFonts w:ascii="Times New Roman" w:hAnsi="Times New Roman" w:cs="Times New Roman"/>
          <w:bCs/>
          <w:szCs w:val="22"/>
        </w:rPr>
        <w:t>ijloacele de învățământ) propus</w:t>
      </w:r>
      <w:r w:rsidR="00317E98" w:rsidRPr="00624CBE">
        <w:rPr>
          <w:rFonts w:ascii="Times New Roman" w:hAnsi="Times New Roman" w:cs="Times New Roman"/>
          <w:bCs/>
          <w:szCs w:val="22"/>
        </w:rPr>
        <w:t xml:space="preserve"> spre omologare respectă curriculumul național în vigoare în conformitate cu prevederile legale.</w:t>
      </w:r>
    </w:p>
    <w:p w14:paraId="3E6370F4" w14:textId="637C5B73" w:rsidR="00B87448" w:rsidRPr="003D0C5B" w:rsidRDefault="0053332F">
      <w:pPr>
        <w:pStyle w:val="ListParagraph"/>
        <w:tabs>
          <w:tab w:val="left" w:pos="270"/>
        </w:tabs>
        <w:spacing w:line="276" w:lineRule="auto"/>
        <w:ind w:left="0"/>
        <w:jc w:val="both"/>
        <w:rPr>
          <w:rFonts w:ascii="Times New Roman" w:hAnsi="Times New Roman" w:cs="Times New Roman"/>
          <w:bCs/>
          <w:szCs w:val="22"/>
        </w:rPr>
      </w:pPr>
      <w:r w:rsidRPr="00624CBE">
        <w:rPr>
          <w:rFonts w:ascii="Times New Roman" w:hAnsi="Times New Roman" w:cs="Times New Roman"/>
          <w:bCs/>
          <w:szCs w:val="22"/>
        </w:rPr>
        <w:t xml:space="preserve">            </w:t>
      </w:r>
      <w:r w:rsidR="00317E98" w:rsidRPr="00624CBE">
        <w:rPr>
          <w:rFonts w:ascii="Times New Roman" w:hAnsi="Times New Roman" w:cs="Times New Roman"/>
          <w:bCs/>
          <w:szCs w:val="22"/>
        </w:rPr>
        <w:t>Îmi asum responsabilitatea că am luat la cunoștință faptul că mijloacele de învățământ propuse spre omologare în vederea utilizării în sistemul de învățământ au caracter de interes public pentru beneficiarii din sistemul de învățământ preuniversitar și nu voi împiedica accesul acestora la informațiile publice cu privire la rezultatul evaluării mijloacelor de învățământ înscrise în listele de omologare/neomologare</w:t>
      </w:r>
      <w:r w:rsidR="00076F40" w:rsidRPr="00624CBE">
        <w:rPr>
          <w:rFonts w:ascii="Times New Roman" w:hAnsi="Times New Roman" w:cs="Times New Roman"/>
          <w:bCs/>
          <w:szCs w:val="22"/>
          <w:vertAlign w:val="superscript"/>
        </w:rPr>
        <w:t>2</w:t>
      </w:r>
      <w:r w:rsidR="00317E98" w:rsidRPr="00624CBE">
        <w:rPr>
          <w:rFonts w:ascii="Times New Roman" w:hAnsi="Times New Roman" w:cs="Times New Roman"/>
          <w:bCs/>
          <w:szCs w:val="22"/>
        </w:rPr>
        <w:t xml:space="preserve"> pe site-ul ME, în conformitate cu art.</w:t>
      </w:r>
      <w:r w:rsidR="009467A5">
        <w:rPr>
          <w:rFonts w:ascii="Times New Roman" w:hAnsi="Times New Roman" w:cs="Times New Roman"/>
          <w:bCs/>
          <w:szCs w:val="22"/>
        </w:rPr>
        <w:t>(</w:t>
      </w:r>
      <w:r w:rsidR="00317E98" w:rsidRPr="00624CBE">
        <w:rPr>
          <w:rFonts w:ascii="Times New Roman" w:hAnsi="Times New Roman" w:cs="Times New Roman"/>
          <w:bCs/>
          <w:szCs w:val="22"/>
        </w:rPr>
        <w:t>3</w:t>
      </w:r>
      <w:r w:rsidR="009467A5">
        <w:rPr>
          <w:rFonts w:ascii="Times New Roman" w:hAnsi="Times New Roman" w:cs="Times New Roman"/>
          <w:bCs/>
          <w:szCs w:val="22"/>
        </w:rPr>
        <w:t>)</w:t>
      </w:r>
      <w:r w:rsidR="00317E98" w:rsidRPr="00624CBE">
        <w:rPr>
          <w:rFonts w:ascii="Times New Roman" w:hAnsi="Times New Roman" w:cs="Times New Roman"/>
          <w:bCs/>
          <w:szCs w:val="22"/>
        </w:rPr>
        <w:t xml:space="preserve"> </w:t>
      </w:r>
      <w:r w:rsidR="00E100F6">
        <w:rPr>
          <w:rFonts w:ascii="Times New Roman" w:hAnsi="Times New Roman" w:cs="Times New Roman"/>
          <w:bCs/>
          <w:szCs w:val="22"/>
        </w:rPr>
        <w:t>lit</w:t>
      </w:r>
      <w:r w:rsidR="00482B3A">
        <w:rPr>
          <w:rFonts w:ascii="Times New Roman" w:hAnsi="Times New Roman" w:cs="Times New Roman"/>
          <w:bCs/>
          <w:szCs w:val="22"/>
        </w:rPr>
        <w:t>.</w:t>
      </w:r>
      <w:r w:rsidR="00317E98" w:rsidRPr="00624CBE">
        <w:rPr>
          <w:rFonts w:ascii="Times New Roman" w:hAnsi="Times New Roman" w:cs="Times New Roman"/>
          <w:bCs/>
          <w:szCs w:val="22"/>
        </w:rPr>
        <w:t>ș</w:t>
      </w:r>
      <w:r w:rsidR="007E6B76">
        <w:rPr>
          <w:rFonts w:ascii="Times New Roman" w:hAnsi="Times New Roman" w:cs="Times New Roman"/>
          <w:bCs/>
          <w:szCs w:val="22"/>
        </w:rPr>
        <w:t>)</w:t>
      </w:r>
      <w:r w:rsidR="00317E98" w:rsidRPr="00624CBE">
        <w:rPr>
          <w:rFonts w:ascii="Times New Roman" w:hAnsi="Times New Roman" w:cs="Times New Roman"/>
          <w:bCs/>
          <w:szCs w:val="22"/>
        </w:rPr>
        <w:t xml:space="preserve"> din Legea învățământului preuniversitar nr.198/2023, </w:t>
      </w:r>
      <w:r w:rsidR="001A590C" w:rsidRPr="003D0C5B">
        <w:rPr>
          <w:rFonts w:ascii="Times New Roman" w:hAnsi="Times New Roman" w:cs="Times New Roman"/>
          <w:bCs/>
          <w:szCs w:val="22"/>
        </w:rPr>
        <w:t xml:space="preserve">cu modificările și completările ulterioare, </w:t>
      </w:r>
      <w:r w:rsidR="00317E98" w:rsidRPr="003D0C5B">
        <w:rPr>
          <w:rFonts w:ascii="Times New Roman" w:hAnsi="Times New Roman" w:cs="Times New Roman"/>
          <w:bCs/>
          <w:szCs w:val="22"/>
        </w:rPr>
        <w:t>art.</w:t>
      </w:r>
      <w:r w:rsidR="007E6B76" w:rsidRPr="003D0C5B">
        <w:rPr>
          <w:rFonts w:ascii="Times New Roman" w:hAnsi="Times New Roman" w:cs="Times New Roman"/>
          <w:bCs/>
          <w:szCs w:val="22"/>
        </w:rPr>
        <w:t>(</w:t>
      </w:r>
      <w:r w:rsidR="00317E98" w:rsidRPr="003D0C5B">
        <w:rPr>
          <w:rFonts w:ascii="Times New Roman" w:hAnsi="Times New Roman" w:cs="Times New Roman"/>
          <w:bCs/>
          <w:szCs w:val="22"/>
        </w:rPr>
        <w:t>2</w:t>
      </w:r>
      <w:r w:rsidR="007E6B76" w:rsidRPr="003D0C5B">
        <w:rPr>
          <w:rFonts w:ascii="Times New Roman" w:hAnsi="Times New Roman" w:cs="Times New Roman"/>
          <w:bCs/>
          <w:szCs w:val="22"/>
        </w:rPr>
        <w:t>)</w:t>
      </w:r>
      <w:r w:rsidR="00317E98" w:rsidRPr="003D0C5B">
        <w:rPr>
          <w:rFonts w:ascii="Times New Roman" w:hAnsi="Times New Roman" w:cs="Times New Roman"/>
          <w:bCs/>
          <w:szCs w:val="22"/>
        </w:rPr>
        <w:t xml:space="preserve"> </w:t>
      </w:r>
      <w:r w:rsidR="00E100F6" w:rsidRPr="003D0C5B">
        <w:rPr>
          <w:rFonts w:ascii="Times New Roman" w:hAnsi="Times New Roman" w:cs="Times New Roman"/>
          <w:bCs/>
          <w:szCs w:val="22"/>
        </w:rPr>
        <w:t>lit</w:t>
      </w:r>
      <w:r w:rsidR="00482B3A" w:rsidRPr="003D0C5B">
        <w:rPr>
          <w:rFonts w:ascii="Times New Roman" w:hAnsi="Times New Roman" w:cs="Times New Roman"/>
          <w:bCs/>
          <w:szCs w:val="22"/>
        </w:rPr>
        <w:t>.b</w:t>
      </w:r>
      <w:r w:rsidR="007E6B76" w:rsidRPr="003D0C5B">
        <w:rPr>
          <w:rFonts w:ascii="Times New Roman" w:hAnsi="Times New Roman" w:cs="Times New Roman"/>
          <w:bCs/>
          <w:szCs w:val="22"/>
        </w:rPr>
        <w:t>)</w:t>
      </w:r>
      <w:r w:rsidR="00317E98" w:rsidRPr="003D0C5B">
        <w:rPr>
          <w:rFonts w:ascii="Times New Roman" w:hAnsi="Times New Roman" w:cs="Times New Roman"/>
          <w:bCs/>
          <w:szCs w:val="22"/>
        </w:rPr>
        <w:t xml:space="preserve">, art.5 </w:t>
      </w:r>
      <w:r w:rsidR="00482B3A" w:rsidRPr="003D0C5B">
        <w:rPr>
          <w:rFonts w:ascii="Times New Roman" w:hAnsi="Times New Roman" w:cs="Times New Roman"/>
          <w:bCs/>
          <w:szCs w:val="22"/>
        </w:rPr>
        <w:t>alin.</w:t>
      </w:r>
      <w:r w:rsidR="007E6B76" w:rsidRPr="003D0C5B">
        <w:rPr>
          <w:rFonts w:ascii="Times New Roman" w:hAnsi="Times New Roman" w:cs="Times New Roman"/>
          <w:bCs/>
          <w:szCs w:val="22"/>
        </w:rPr>
        <w:t>(</w:t>
      </w:r>
      <w:r w:rsidR="00317E98" w:rsidRPr="003D0C5B">
        <w:rPr>
          <w:rFonts w:ascii="Times New Roman" w:hAnsi="Times New Roman" w:cs="Times New Roman"/>
          <w:bCs/>
          <w:szCs w:val="22"/>
        </w:rPr>
        <w:t>1</w:t>
      </w:r>
      <w:r w:rsidR="007E6B76" w:rsidRPr="003D0C5B">
        <w:rPr>
          <w:rFonts w:ascii="Times New Roman" w:hAnsi="Times New Roman" w:cs="Times New Roman"/>
          <w:bCs/>
          <w:szCs w:val="22"/>
        </w:rPr>
        <w:t xml:space="preserve">) </w:t>
      </w:r>
      <w:r w:rsidR="00482B3A" w:rsidRPr="003D0C5B">
        <w:rPr>
          <w:rFonts w:ascii="Times New Roman" w:hAnsi="Times New Roman" w:cs="Times New Roman"/>
          <w:bCs/>
          <w:szCs w:val="22"/>
        </w:rPr>
        <w:t>lit.g</w:t>
      </w:r>
      <w:r w:rsidR="007E6B76" w:rsidRPr="003D0C5B">
        <w:rPr>
          <w:rFonts w:ascii="Times New Roman" w:hAnsi="Times New Roman" w:cs="Times New Roman"/>
          <w:bCs/>
          <w:szCs w:val="22"/>
        </w:rPr>
        <w:t>)</w:t>
      </w:r>
      <w:r w:rsidR="00482B3A" w:rsidRPr="003D0C5B">
        <w:rPr>
          <w:rFonts w:ascii="Times New Roman" w:hAnsi="Times New Roman" w:cs="Times New Roman"/>
          <w:bCs/>
          <w:szCs w:val="22"/>
        </w:rPr>
        <w:t>, art.5 alin.</w:t>
      </w:r>
      <w:r w:rsidR="007E6B76" w:rsidRPr="003D0C5B">
        <w:rPr>
          <w:rFonts w:ascii="Times New Roman" w:hAnsi="Times New Roman" w:cs="Times New Roman"/>
          <w:bCs/>
          <w:szCs w:val="22"/>
        </w:rPr>
        <w:t>(</w:t>
      </w:r>
      <w:r w:rsidR="00317E98" w:rsidRPr="003D0C5B">
        <w:rPr>
          <w:rFonts w:ascii="Times New Roman" w:hAnsi="Times New Roman" w:cs="Times New Roman"/>
          <w:bCs/>
          <w:szCs w:val="22"/>
        </w:rPr>
        <w:t>4</w:t>
      </w:r>
      <w:r w:rsidR="007E6B76" w:rsidRPr="003D0C5B">
        <w:rPr>
          <w:rFonts w:ascii="Times New Roman" w:hAnsi="Times New Roman" w:cs="Times New Roman"/>
          <w:bCs/>
          <w:szCs w:val="22"/>
        </w:rPr>
        <w:t>)</w:t>
      </w:r>
      <w:r w:rsidR="00482B3A" w:rsidRPr="003D0C5B">
        <w:rPr>
          <w:rFonts w:ascii="Times New Roman" w:hAnsi="Times New Roman" w:cs="Times New Roman"/>
          <w:bCs/>
          <w:szCs w:val="22"/>
        </w:rPr>
        <w:t xml:space="preserve"> </w:t>
      </w:r>
      <w:r w:rsidR="00317E98" w:rsidRPr="003D0C5B">
        <w:rPr>
          <w:rFonts w:ascii="Times New Roman" w:hAnsi="Times New Roman" w:cs="Times New Roman"/>
          <w:bCs/>
          <w:szCs w:val="22"/>
        </w:rPr>
        <w:t>lit.a</w:t>
      </w:r>
      <w:r w:rsidR="007E6B76" w:rsidRPr="003D0C5B">
        <w:rPr>
          <w:rFonts w:ascii="Times New Roman" w:hAnsi="Times New Roman" w:cs="Times New Roman"/>
          <w:bCs/>
          <w:szCs w:val="22"/>
        </w:rPr>
        <w:t>)</w:t>
      </w:r>
      <w:r w:rsidR="00317E98" w:rsidRPr="003D0C5B">
        <w:rPr>
          <w:rFonts w:ascii="Times New Roman" w:hAnsi="Times New Roman" w:cs="Times New Roman"/>
          <w:bCs/>
          <w:szCs w:val="22"/>
        </w:rPr>
        <w:t xml:space="preserve"> </w:t>
      </w:r>
      <w:r w:rsidR="00F267DC" w:rsidRPr="003D0C5B">
        <w:rPr>
          <w:rFonts w:ascii="Times New Roman" w:hAnsi="Times New Roman" w:cs="Times New Roman"/>
          <w:bCs/>
          <w:szCs w:val="22"/>
        </w:rPr>
        <w:t xml:space="preserve">și art.7 </w:t>
      </w:r>
      <w:r w:rsidR="00317E98" w:rsidRPr="003D0C5B">
        <w:rPr>
          <w:rFonts w:ascii="Times New Roman" w:hAnsi="Times New Roman" w:cs="Times New Roman"/>
          <w:bCs/>
          <w:szCs w:val="22"/>
        </w:rPr>
        <w:t>din Legea nr.544/2001 privind liberul acces la informațiile de interes public</w:t>
      </w:r>
      <w:r w:rsidR="00F267DC" w:rsidRPr="003D0C5B">
        <w:rPr>
          <w:rFonts w:ascii="Times New Roman" w:hAnsi="Times New Roman" w:cs="Times New Roman"/>
          <w:bCs/>
          <w:szCs w:val="22"/>
        </w:rPr>
        <w:t xml:space="preserve">, </w:t>
      </w:r>
      <w:r w:rsidR="001A590C" w:rsidRPr="003D0C5B">
        <w:rPr>
          <w:rFonts w:ascii="Times New Roman" w:hAnsi="Times New Roman" w:cs="Times New Roman"/>
          <w:bCs/>
          <w:szCs w:val="22"/>
        </w:rPr>
        <w:t>cu modificările și completările ulterioare</w:t>
      </w:r>
      <w:r w:rsidR="00317E98" w:rsidRPr="003D0C5B">
        <w:rPr>
          <w:rFonts w:ascii="Times New Roman" w:hAnsi="Times New Roman" w:cs="Times New Roman"/>
          <w:bCs/>
          <w:szCs w:val="22"/>
        </w:rPr>
        <w:t>.</w:t>
      </w:r>
    </w:p>
    <w:p w14:paraId="07F1177C" w14:textId="77777777" w:rsidR="00DB65DD" w:rsidRPr="00624CBE" w:rsidRDefault="00DB65DD">
      <w:pPr>
        <w:pStyle w:val="ListParagraph"/>
        <w:tabs>
          <w:tab w:val="left" w:pos="270"/>
        </w:tabs>
        <w:spacing w:line="276" w:lineRule="auto"/>
        <w:ind w:left="0"/>
        <w:jc w:val="both"/>
        <w:rPr>
          <w:rFonts w:ascii="Times New Roman" w:hAnsi="Times New Roman" w:cs="Times New Roman"/>
          <w:bCs/>
          <w:sz w:val="16"/>
          <w:szCs w:val="16"/>
        </w:rPr>
      </w:pPr>
    </w:p>
    <w:p w14:paraId="471EB787" w14:textId="4A37478D" w:rsidR="00B87448" w:rsidRPr="00624CBE" w:rsidRDefault="0053332F">
      <w:pPr>
        <w:pStyle w:val="ListParagraph"/>
        <w:tabs>
          <w:tab w:val="left" w:pos="270"/>
        </w:tabs>
        <w:spacing w:line="276" w:lineRule="auto"/>
        <w:ind w:left="0"/>
        <w:jc w:val="both"/>
        <w:rPr>
          <w:rFonts w:ascii="Times New Roman" w:hAnsi="Times New Roman" w:cs="Times New Roman"/>
          <w:bCs/>
          <w:szCs w:val="22"/>
        </w:rPr>
      </w:pPr>
      <w:r w:rsidRPr="00624CBE">
        <w:rPr>
          <w:rFonts w:ascii="Times New Roman" w:hAnsi="Times New Roman" w:cs="Times New Roman"/>
          <w:bCs/>
          <w:szCs w:val="22"/>
        </w:rPr>
        <w:t xml:space="preserve">           </w:t>
      </w:r>
      <w:r w:rsidR="00317E98" w:rsidRPr="00624CBE">
        <w:rPr>
          <w:rFonts w:ascii="Times New Roman" w:hAnsi="Times New Roman" w:cs="Times New Roman"/>
          <w:bCs/>
          <w:szCs w:val="22"/>
        </w:rPr>
        <w:t>Declar că am fost informat cu privire la prelucrarea datelor cu caracter personal cu ocazia analizării și soluționării solicitării de omologare a mijlocului de învățământ, în conformitate cu prevederile Regulamentului (UE) 2016/679 al Parlamentului European şi al Consiliului din 27 aprilie 2016 privind protecţia persoanelor fizice în ceea ce priveşte prelucrarea datelor cu caracter personal şi privind libera circulaţie a acestor date şi de a</w:t>
      </w:r>
      <w:r w:rsidR="005E2F71">
        <w:rPr>
          <w:rFonts w:ascii="Times New Roman" w:hAnsi="Times New Roman" w:cs="Times New Roman"/>
          <w:bCs/>
          <w:szCs w:val="22"/>
        </w:rPr>
        <w:t xml:space="preserve">brogare a Directivei 95/46/CE privind </w:t>
      </w:r>
      <w:r w:rsidR="00317E98" w:rsidRPr="00624CBE">
        <w:rPr>
          <w:rFonts w:ascii="Times New Roman" w:hAnsi="Times New Roman" w:cs="Times New Roman"/>
          <w:bCs/>
          <w:szCs w:val="22"/>
        </w:rPr>
        <w:t>Regulamentul general privind protecţia datelor, prelucrarea fiind necesară în vederea îndeplinirii unei obligaţii legale.</w:t>
      </w:r>
    </w:p>
    <w:p w14:paraId="00739AD3" w14:textId="77777777" w:rsidR="00B87448" w:rsidRDefault="00B87448">
      <w:pPr>
        <w:pStyle w:val="ListParagraph"/>
        <w:tabs>
          <w:tab w:val="left" w:pos="270"/>
        </w:tabs>
        <w:spacing w:line="276" w:lineRule="auto"/>
        <w:ind w:left="0"/>
        <w:jc w:val="both"/>
        <w:rPr>
          <w:rFonts w:ascii="Times New Roman" w:hAnsi="Times New Roman" w:cs="Times New Roman"/>
          <w:bCs/>
          <w:szCs w:val="22"/>
        </w:rPr>
      </w:pPr>
    </w:p>
    <w:p w14:paraId="6E074FE4" w14:textId="77777777" w:rsidR="00B87448" w:rsidRDefault="00B87448">
      <w:pPr>
        <w:pStyle w:val="ListParagraph"/>
        <w:tabs>
          <w:tab w:val="left" w:pos="270"/>
        </w:tabs>
        <w:spacing w:line="276" w:lineRule="auto"/>
        <w:jc w:val="both"/>
        <w:rPr>
          <w:rFonts w:ascii="Times New Roman" w:hAnsi="Times New Roman" w:cs="Times New Roman"/>
          <w:szCs w:val="22"/>
        </w:rPr>
      </w:pPr>
    </w:p>
    <w:p w14:paraId="2990C35C" w14:textId="77777777" w:rsidR="00B87448" w:rsidRDefault="00317E98">
      <w:pPr>
        <w:pStyle w:val="ListParagraph"/>
        <w:tabs>
          <w:tab w:val="left" w:pos="270"/>
        </w:tabs>
        <w:spacing w:line="276" w:lineRule="auto"/>
        <w:ind w:left="0"/>
        <w:jc w:val="both"/>
        <w:rPr>
          <w:rFonts w:ascii="Times New Roman" w:hAnsi="Times New Roman" w:cs="Times New Roman"/>
          <w:b/>
          <w:szCs w:val="22"/>
        </w:rPr>
      </w:pPr>
      <w:r>
        <w:rPr>
          <w:rFonts w:ascii="Times New Roman" w:hAnsi="Times New Roman" w:cs="Times New Roman"/>
          <w:b/>
          <w:szCs w:val="22"/>
        </w:rPr>
        <w:t>Data</w:t>
      </w:r>
      <w:r>
        <w:rPr>
          <w:rFonts w:ascii="Times New Roman" w:hAnsi="Times New Roman" w:cs="Times New Roman"/>
          <w:szCs w:val="22"/>
        </w:rPr>
        <w:t xml:space="preserve"> ______________________                                                  </w:t>
      </w:r>
      <w:r>
        <w:rPr>
          <w:rFonts w:ascii="Times New Roman" w:hAnsi="Times New Roman" w:cs="Times New Roman"/>
          <w:b/>
          <w:szCs w:val="22"/>
        </w:rPr>
        <w:t>Semnătura  ____________________</w:t>
      </w:r>
    </w:p>
    <w:p w14:paraId="31A3643C" w14:textId="77777777" w:rsidR="00B87448" w:rsidRDefault="00B87448">
      <w:pPr>
        <w:pStyle w:val="ListParagraph"/>
        <w:tabs>
          <w:tab w:val="left" w:pos="270"/>
        </w:tabs>
        <w:spacing w:line="276" w:lineRule="auto"/>
        <w:jc w:val="both"/>
        <w:rPr>
          <w:rFonts w:ascii="Times New Roman" w:hAnsi="Times New Roman" w:cs="Times New Roman"/>
          <w:szCs w:val="22"/>
        </w:rPr>
      </w:pPr>
    </w:p>
    <w:p w14:paraId="64491408" w14:textId="77777777" w:rsidR="00B87448" w:rsidRDefault="00B87448">
      <w:pPr>
        <w:pStyle w:val="ListParagraph"/>
        <w:tabs>
          <w:tab w:val="left" w:pos="270"/>
        </w:tabs>
        <w:spacing w:line="276" w:lineRule="auto"/>
        <w:jc w:val="both"/>
        <w:rPr>
          <w:rFonts w:ascii="Times New Roman" w:hAnsi="Times New Roman" w:cs="Times New Roman"/>
          <w:szCs w:val="22"/>
        </w:rPr>
      </w:pPr>
    </w:p>
    <w:p w14:paraId="6292669F" w14:textId="77777777" w:rsidR="00B87448" w:rsidRDefault="00B87448">
      <w:pPr>
        <w:pStyle w:val="ListParagraph"/>
        <w:tabs>
          <w:tab w:val="left" w:pos="270"/>
        </w:tabs>
        <w:spacing w:line="276" w:lineRule="auto"/>
        <w:jc w:val="both"/>
        <w:rPr>
          <w:rFonts w:ascii="Times New Roman" w:hAnsi="Times New Roman" w:cs="Times New Roman"/>
          <w:szCs w:val="22"/>
        </w:rPr>
      </w:pPr>
    </w:p>
    <w:p w14:paraId="2577DB4C" w14:textId="77777777" w:rsidR="00B87448" w:rsidRDefault="00B87448">
      <w:pPr>
        <w:pStyle w:val="ListParagraph"/>
        <w:tabs>
          <w:tab w:val="left" w:pos="270"/>
        </w:tabs>
        <w:spacing w:line="276" w:lineRule="auto"/>
        <w:jc w:val="both"/>
        <w:rPr>
          <w:rFonts w:ascii="Times New Roman" w:hAnsi="Times New Roman" w:cs="Times New Roman"/>
          <w:szCs w:val="22"/>
        </w:rPr>
      </w:pPr>
    </w:p>
    <w:p w14:paraId="0224BDEB" w14:textId="77777777" w:rsidR="00B87448" w:rsidRDefault="00B87448">
      <w:pPr>
        <w:tabs>
          <w:tab w:val="left" w:pos="270"/>
        </w:tabs>
        <w:spacing w:line="276" w:lineRule="auto"/>
        <w:jc w:val="both"/>
        <w:rPr>
          <w:rFonts w:ascii="Times New Roman" w:hAnsi="Times New Roman" w:cs="Times New Roman"/>
          <w:szCs w:val="22"/>
        </w:rPr>
      </w:pPr>
    </w:p>
    <w:p w14:paraId="5696828A" w14:textId="77777777" w:rsidR="00076F40" w:rsidRDefault="00076F40">
      <w:pPr>
        <w:tabs>
          <w:tab w:val="left" w:pos="270"/>
        </w:tabs>
        <w:spacing w:line="276" w:lineRule="auto"/>
        <w:jc w:val="both"/>
        <w:rPr>
          <w:rFonts w:ascii="Times New Roman" w:hAnsi="Times New Roman" w:cs="Times New Roman"/>
          <w:szCs w:val="22"/>
        </w:rPr>
      </w:pPr>
    </w:p>
    <w:p w14:paraId="671ABB61" w14:textId="77777777" w:rsidR="00076F40" w:rsidRDefault="00076F40">
      <w:pPr>
        <w:tabs>
          <w:tab w:val="left" w:pos="270"/>
        </w:tabs>
        <w:spacing w:line="276" w:lineRule="auto"/>
        <w:jc w:val="both"/>
        <w:rPr>
          <w:rFonts w:ascii="Times New Roman" w:hAnsi="Times New Roman" w:cs="Times New Roman"/>
          <w:szCs w:val="22"/>
        </w:rPr>
      </w:pPr>
    </w:p>
    <w:p w14:paraId="07936184" w14:textId="77777777" w:rsidR="00F635F6" w:rsidRDefault="00F635F6">
      <w:pPr>
        <w:tabs>
          <w:tab w:val="left" w:pos="270"/>
        </w:tabs>
        <w:spacing w:line="276" w:lineRule="auto"/>
        <w:jc w:val="both"/>
        <w:rPr>
          <w:rFonts w:ascii="Times New Roman" w:hAnsi="Times New Roman" w:cs="Times New Roman"/>
          <w:szCs w:val="22"/>
        </w:rPr>
      </w:pPr>
    </w:p>
    <w:p w14:paraId="3C10C04C" w14:textId="77777777" w:rsidR="00F635F6" w:rsidRDefault="00F635F6">
      <w:pPr>
        <w:tabs>
          <w:tab w:val="left" w:pos="270"/>
        </w:tabs>
        <w:spacing w:line="276" w:lineRule="auto"/>
        <w:jc w:val="both"/>
        <w:rPr>
          <w:rFonts w:ascii="Times New Roman" w:hAnsi="Times New Roman" w:cs="Times New Roman"/>
          <w:szCs w:val="22"/>
        </w:rPr>
      </w:pPr>
    </w:p>
    <w:p w14:paraId="69ADF80D" w14:textId="77777777" w:rsidR="00F635F6" w:rsidRDefault="00F635F6">
      <w:pPr>
        <w:tabs>
          <w:tab w:val="left" w:pos="270"/>
        </w:tabs>
        <w:spacing w:line="276" w:lineRule="auto"/>
        <w:jc w:val="both"/>
        <w:rPr>
          <w:rFonts w:ascii="Times New Roman" w:hAnsi="Times New Roman" w:cs="Times New Roman"/>
          <w:szCs w:val="22"/>
        </w:rPr>
      </w:pPr>
    </w:p>
    <w:p w14:paraId="5211FFC3" w14:textId="77777777" w:rsidR="00076F40" w:rsidRDefault="00076F40">
      <w:pPr>
        <w:tabs>
          <w:tab w:val="left" w:pos="270"/>
        </w:tabs>
        <w:spacing w:line="276" w:lineRule="auto"/>
        <w:jc w:val="both"/>
        <w:rPr>
          <w:rFonts w:ascii="Times New Roman" w:hAnsi="Times New Roman" w:cs="Times New Roman"/>
          <w:szCs w:val="22"/>
        </w:rPr>
      </w:pPr>
      <w:r>
        <w:rPr>
          <w:rFonts w:ascii="Times New Roman" w:hAnsi="Times New Roman" w:cs="Times New Roman"/>
          <w:szCs w:val="22"/>
        </w:rPr>
        <w:t>_____________________</w:t>
      </w:r>
    </w:p>
    <w:p w14:paraId="178DAB0B" w14:textId="77777777" w:rsidR="00076F40" w:rsidRPr="00335FF4" w:rsidRDefault="00076F40" w:rsidP="00076F40">
      <w:pPr>
        <w:tabs>
          <w:tab w:val="left" w:pos="270"/>
        </w:tabs>
        <w:spacing w:after="0" w:line="276" w:lineRule="auto"/>
        <w:jc w:val="both"/>
        <w:rPr>
          <w:rFonts w:ascii="Times New Roman" w:hAnsi="Times New Roman" w:cs="Times New Roman"/>
          <w:sz w:val="18"/>
          <w:szCs w:val="18"/>
        </w:rPr>
      </w:pPr>
      <w:r w:rsidRPr="00335FF4">
        <w:rPr>
          <w:rFonts w:ascii="Times New Roman" w:hAnsi="Times New Roman" w:cs="Times New Roman"/>
          <w:sz w:val="18"/>
          <w:szCs w:val="18"/>
          <w:vertAlign w:val="superscript"/>
        </w:rPr>
        <w:t xml:space="preserve">1 </w:t>
      </w:r>
      <w:r w:rsidRPr="00335FF4">
        <w:rPr>
          <w:rFonts w:ascii="Times New Roman" w:hAnsi="Times New Roman" w:cs="Times New Roman"/>
          <w:sz w:val="18"/>
          <w:szCs w:val="18"/>
        </w:rPr>
        <w:t>Document completat de către solicitant. În cazul solicitantului cu regim de autor va înscrie pe solicitare instituția de proveniență unde este încadrat.</w:t>
      </w:r>
    </w:p>
    <w:p w14:paraId="30E77840" w14:textId="61EDE539" w:rsidR="00EB3BB6" w:rsidRPr="00A559F0" w:rsidRDefault="00076F40" w:rsidP="00A559F0">
      <w:pPr>
        <w:tabs>
          <w:tab w:val="left" w:pos="270"/>
        </w:tabs>
        <w:spacing w:line="276" w:lineRule="auto"/>
        <w:jc w:val="both"/>
        <w:rPr>
          <w:rFonts w:ascii="Times New Roman" w:hAnsi="Times New Roman" w:cs="Times New Roman"/>
          <w:sz w:val="18"/>
          <w:szCs w:val="18"/>
        </w:rPr>
      </w:pPr>
      <w:r w:rsidRPr="00335FF4">
        <w:rPr>
          <w:rFonts w:ascii="Times New Roman" w:hAnsi="Times New Roman" w:cs="Times New Roman"/>
          <w:sz w:val="18"/>
          <w:szCs w:val="18"/>
          <w:vertAlign w:val="superscript"/>
        </w:rPr>
        <w:t>2</w:t>
      </w:r>
      <w:r w:rsidRPr="00335FF4">
        <w:rPr>
          <w:rFonts w:ascii="Times New Roman" w:hAnsi="Times New Roman" w:cs="Times New Roman"/>
          <w:sz w:val="18"/>
          <w:szCs w:val="18"/>
        </w:rPr>
        <w:t xml:space="preserve"> Titlul mi</w:t>
      </w:r>
      <w:r w:rsidR="009467A5">
        <w:rPr>
          <w:rFonts w:ascii="Times New Roman" w:hAnsi="Times New Roman" w:cs="Times New Roman"/>
          <w:sz w:val="18"/>
          <w:szCs w:val="18"/>
        </w:rPr>
        <w:t>jlocului de învățământ/link-ul, după caz</w:t>
      </w:r>
      <w:r w:rsidRPr="00335FF4">
        <w:rPr>
          <w:rFonts w:ascii="Times New Roman" w:hAnsi="Times New Roman" w:cs="Times New Roman"/>
          <w:sz w:val="18"/>
          <w:szCs w:val="18"/>
        </w:rPr>
        <w:t>, nume autor/producător, instituția de proveniență a autorului. În conformitate cu art.3</w:t>
      </w:r>
      <w:r w:rsidR="00395745">
        <w:rPr>
          <w:rFonts w:ascii="Times New Roman" w:hAnsi="Times New Roman" w:cs="Times New Roman"/>
          <w:sz w:val="18"/>
          <w:szCs w:val="18"/>
        </w:rPr>
        <w:t xml:space="preserve"> </w:t>
      </w:r>
      <w:r w:rsidR="009467A5">
        <w:rPr>
          <w:rFonts w:ascii="Times New Roman" w:hAnsi="Times New Roman" w:cs="Times New Roman"/>
          <w:sz w:val="18"/>
          <w:szCs w:val="18"/>
        </w:rPr>
        <w:t>lit.</w:t>
      </w:r>
      <w:r w:rsidRPr="00335FF4">
        <w:rPr>
          <w:rFonts w:ascii="Times New Roman" w:hAnsi="Times New Roman" w:cs="Times New Roman"/>
          <w:sz w:val="18"/>
          <w:szCs w:val="18"/>
        </w:rPr>
        <w:t>ș</w:t>
      </w:r>
      <w:r w:rsidR="009467A5">
        <w:rPr>
          <w:rFonts w:ascii="Times New Roman" w:hAnsi="Times New Roman" w:cs="Times New Roman"/>
          <w:sz w:val="18"/>
          <w:szCs w:val="18"/>
        </w:rPr>
        <w:t>)</w:t>
      </w:r>
      <w:r w:rsidR="00395745">
        <w:rPr>
          <w:rFonts w:ascii="Times New Roman" w:hAnsi="Times New Roman" w:cs="Times New Roman"/>
          <w:sz w:val="18"/>
          <w:szCs w:val="18"/>
        </w:rPr>
        <w:t xml:space="preserve"> </w:t>
      </w:r>
      <w:r w:rsidRPr="00335FF4">
        <w:rPr>
          <w:rFonts w:ascii="Times New Roman" w:hAnsi="Times New Roman" w:cs="Times New Roman"/>
          <w:sz w:val="18"/>
          <w:szCs w:val="18"/>
        </w:rPr>
        <w:t xml:space="preserve">din Legea </w:t>
      </w:r>
      <w:r w:rsidR="00F635F6" w:rsidRPr="00F635F6">
        <w:rPr>
          <w:rFonts w:ascii="Times New Roman" w:hAnsi="Times New Roman" w:cs="Times New Roman"/>
          <w:sz w:val="18"/>
          <w:szCs w:val="18"/>
        </w:rPr>
        <w:t xml:space="preserve">învățământului preuniversitar </w:t>
      </w:r>
      <w:r w:rsidRPr="00335FF4">
        <w:rPr>
          <w:rFonts w:ascii="Times New Roman" w:hAnsi="Times New Roman" w:cs="Times New Roman"/>
          <w:sz w:val="18"/>
          <w:szCs w:val="18"/>
        </w:rPr>
        <w:t>nr.19</w:t>
      </w:r>
      <w:r w:rsidR="00F635F6">
        <w:rPr>
          <w:rFonts w:ascii="Times New Roman" w:hAnsi="Times New Roman" w:cs="Times New Roman"/>
          <w:sz w:val="18"/>
          <w:szCs w:val="18"/>
        </w:rPr>
        <w:t>8/2023</w:t>
      </w:r>
      <w:r w:rsidR="00395745">
        <w:rPr>
          <w:rFonts w:ascii="Times New Roman" w:hAnsi="Times New Roman" w:cs="Times New Roman"/>
          <w:sz w:val="18"/>
          <w:szCs w:val="18"/>
        </w:rPr>
        <w:t>, cu modificările și completările ulterioare</w:t>
      </w:r>
      <w:r w:rsidR="00F635F6">
        <w:rPr>
          <w:rFonts w:ascii="Times New Roman" w:hAnsi="Times New Roman" w:cs="Times New Roman"/>
          <w:sz w:val="18"/>
          <w:szCs w:val="18"/>
        </w:rPr>
        <w:t>.</w:t>
      </w:r>
      <w:r w:rsidR="00A559F0">
        <w:rPr>
          <w:rFonts w:ascii="Times New Roman" w:eastAsia="Trebuchet MS" w:hAnsi="Times New Roman" w:cs="Times New Roman"/>
          <w:b/>
          <w:bCs/>
          <w:szCs w:val="22"/>
          <w:lang w:eastAsia="ro-RO"/>
        </w:rPr>
        <w:t xml:space="preserve">       </w:t>
      </w:r>
      <w:r w:rsidR="00B26524">
        <w:rPr>
          <w:rFonts w:ascii="Times New Roman" w:eastAsia="Trebuchet MS" w:hAnsi="Times New Roman" w:cs="Times New Roman"/>
          <w:b/>
          <w:bCs/>
          <w:szCs w:val="22"/>
          <w:lang w:eastAsia="ro-RO"/>
        </w:rPr>
        <w:t xml:space="preserve">                                            </w:t>
      </w:r>
    </w:p>
    <w:p w14:paraId="3AFCEC04" w14:textId="396DB327" w:rsidR="00B87448" w:rsidRDefault="00EB3BB6">
      <w:pPr>
        <w:spacing w:after="0" w:line="0" w:lineRule="atLeast"/>
        <w:jc w:val="both"/>
        <w:rPr>
          <w:rFonts w:ascii="Times New Roman" w:eastAsia="Trebuchet MS" w:hAnsi="Times New Roman" w:cs="Times New Roman"/>
          <w:szCs w:val="22"/>
          <w:lang w:eastAsia="ro-RO"/>
        </w:rPr>
      </w:pPr>
      <w:r>
        <w:rPr>
          <w:rFonts w:ascii="Times New Roman" w:eastAsia="Trebuchet MS" w:hAnsi="Times New Roman" w:cs="Times New Roman"/>
          <w:b/>
          <w:bCs/>
          <w:szCs w:val="22"/>
          <w:lang w:eastAsia="ro-RO"/>
        </w:rPr>
        <w:lastRenderedPageBreak/>
        <w:t xml:space="preserve">                                                                                               </w:t>
      </w:r>
      <w:r w:rsidR="00B26524">
        <w:rPr>
          <w:rFonts w:ascii="Times New Roman" w:eastAsia="Trebuchet MS" w:hAnsi="Times New Roman" w:cs="Times New Roman"/>
          <w:b/>
          <w:bCs/>
          <w:szCs w:val="22"/>
          <w:lang w:eastAsia="ro-RO"/>
        </w:rPr>
        <w:t xml:space="preserve">                                                                         </w:t>
      </w:r>
      <w:r w:rsidR="00754B1A">
        <w:rPr>
          <w:rFonts w:ascii="Times New Roman" w:eastAsia="Trebuchet MS" w:hAnsi="Times New Roman" w:cs="Times New Roman"/>
          <w:b/>
          <w:bCs/>
          <w:szCs w:val="22"/>
          <w:lang w:eastAsia="ro-RO"/>
        </w:rPr>
        <w:t>Anexa nr.</w:t>
      </w:r>
      <w:r w:rsidR="00EA3AAF">
        <w:rPr>
          <w:rFonts w:ascii="Times New Roman" w:eastAsia="Trebuchet MS" w:hAnsi="Times New Roman" w:cs="Times New Roman"/>
          <w:b/>
          <w:bCs/>
          <w:szCs w:val="22"/>
          <w:lang w:eastAsia="ro-RO"/>
        </w:rPr>
        <w:t xml:space="preserve"> </w:t>
      </w:r>
      <w:r w:rsidR="00317E98">
        <w:rPr>
          <w:rFonts w:ascii="Times New Roman" w:eastAsia="Trebuchet MS" w:hAnsi="Times New Roman" w:cs="Times New Roman"/>
          <w:b/>
          <w:bCs/>
          <w:szCs w:val="22"/>
          <w:lang w:eastAsia="ro-RO"/>
        </w:rPr>
        <w:t xml:space="preserve">3 </w:t>
      </w:r>
    </w:p>
    <w:p w14:paraId="13F73B35" w14:textId="77777777" w:rsidR="00377A93" w:rsidRDefault="00377A93">
      <w:pPr>
        <w:spacing w:after="0" w:line="0" w:lineRule="atLeast"/>
        <w:jc w:val="both"/>
        <w:rPr>
          <w:rFonts w:ascii="Times New Roman" w:eastAsia="Trebuchet MS" w:hAnsi="Times New Roman" w:cs="Times New Roman"/>
          <w:b/>
          <w:bCs/>
          <w:szCs w:val="22"/>
          <w:lang w:eastAsia="ro-RO"/>
        </w:rPr>
      </w:pPr>
    </w:p>
    <w:p w14:paraId="0EA72D5C" w14:textId="77777777" w:rsidR="00B87448" w:rsidRDefault="00317E98">
      <w:pPr>
        <w:pStyle w:val="ListParagraph"/>
        <w:numPr>
          <w:ilvl w:val="0"/>
          <w:numId w:val="19"/>
        </w:numPr>
        <w:tabs>
          <w:tab w:val="left" w:pos="270"/>
          <w:tab w:val="left" w:pos="1530"/>
        </w:tabs>
        <w:spacing w:line="276" w:lineRule="auto"/>
        <w:ind w:left="0"/>
        <w:jc w:val="center"/>
        <w:rPr>
          <w:rFonts w:ascii="Times New Roman" w:hAnsi="Times New Roman" w:cs="Times New Roman"/>
          <w:b/>
          <w:szCs w:val="22"/>
        </w:rPr>
      </w:pPr>
      <w:r>
        <w:rPr>
          <w:rFonts w:ascii="Times New Roman" w:hAnsi="Times New Roman" w:cs="Times New Roman"/>
          <w:b/>
          <w:szCs w:val="22"/>
        </w:rPr>
        <w:t>DATELE DE IDENTIFICARE</w:t>
      </w:r>
      <w:r w:rsidR="00335FF4">
        <w:rPr>
          <w:rStyle w:val="FootnoteReference"/>
          <w:rFonts w:ascii="Times New Roman" w:hAnsi="Times New Roman" w:cs="Times New Roman"/>
          <w:b/>
          <w:szCs w:val="22"/>
        </w:rPr>
        <w:t>1</w:t>
      </w:r>
      <w:r>
        <w:rPr>
          <w:rFonts w:ascii="Times New Roman" w:hAnsi="Times New Roman" w:cs="Times New Roman"/>
          <w:b/>
          <w:szCs w:val="22"/>
        </w:rPr>
        <w:t xml:space="preserve"> ALE MIJLOCULUI DE ÎNVĂȚĂMÂNT</w:t>
      </w:r>
    </w:p>
    <w:p w14:paraId="3E83D260" w14:textId="30097091" w:rsidR="00B87448" w:rsidRDefault="00317E98">
      <w:pPr>
        <w:pStyle w:val="ListParagraph"/>
        <w:tabs>
          <w:tab w:val="left" w:pos="270"/>
        </w:tabs>
        <w:spacing w:line="276" w:lineRule="auto"/>
        <w:ind w:left="0"/>
        <w:jc w:val="center"/>
        <w:rPr>
          <w:rFonts w:ascii="Times New Roman" w:hAnsi="Times New Roman" w:cs="Times New Roman"/>
          <w:b/>
          <w:szCs w:val="22"/>
        </w:rPr>
      </w:pPr>
      <w:r>
        <w:rPr>
          <w:rFonts w:ascii="Times New Roman" w:hAnsi="Times New Roman" w:cs="Times New Roman"/>
          <w:b/>
          <w:szCs w:val="22"/>
        </w:rPr>
        <w:t xml:space="preserve">DIN </w:t>
      </w:r>
      <w:r w:rsidR="001A590C" w:rsidRPr="003D0C5B">
        <w:rPr>
          <w:rFonts w:ascii="Times New Roman" w:hAnsi="Times New Roman" w:cs="Times New Roman"/>
          <w:b/>
          <w:szCs w:val="22"/>
        </w:rPr>
        <w:t>CATEGORIA</w:t>
      </w:r>
      <w:r>
        <w:rPr>
          <w:rFonts w:ascii="Times New Roman" w:hAnsi="Times New Roman" w:cs="Times New Roman"/>
          <w:b/>
          <w:szCs w:val="22"/>
        </w:rPr>
        <w:t xml:space="preserve"> MATERIALELOR SIMBOLICO-FIGURATIVE ȘI GRAFICE</w:t>
      </w:r>
    </w:p>
    <w:p w14:paraId="622A904E" w14:textId="77777777" w:rsidR="00B87448" w:rsidRDefault="00317E98">
      <w:pPr>
        <w:pStyle w:val="ListParagraph"/>
        <w:numPr>
          <w:ilvl w:val="0"/>
          <w:numId w:val="20"/>
        </w:numPr>
        <w:tabs>
          <w:tab w:val="left" w:pos="270"/>
          <w:tab w:val="left" w:pos="990"/>
        </w:tabs>
        <w:spacing w:line="276" w:lineRule="auto"/>
        <w:ind w:left="0"/>
        <w:jc w:val="both"/>
        <w:rPr>
          <w:rFonts w:ascii="Times New Roman" w:hAnsi="Times New Roman" w:cs="Times New Roman"/>
          <w:b/>
          <w:szCs w:val="22"/>
        </w:rPr>
      </w:pPr>
      <w:r>
        <w:rPr>
          <w:rFonts w:ascii="Times New Roman" w:hAnsi="Times New Roman" w:cs="Times New Roman"/>
          <w:b/>
          <w:szCs w:val="22"/>
        </w:rPr>
        <w:t>Denumirea mijlocului de învățământ</w:t>
      </w:r>
      <w:r w:rsidR="00D95471">
        <w:rPr>
          <w:rStyle w:val="FootnoteReference"/>
          <w:rFonts w:ascii="Times New Roman" w:hAnsi="Times New Roman" w:cs="Times New Roman"/>
          <w:b/>
          <w:szCs w:val="22"/>
        </w:rPr>
        <w:t>2</w:t>
      </w:r>
      <w:r>
        <w:rPr>
          <w:rFonts w:ascii="Times New Roman" w:hAnsi="Times New Roman" w:cs="Times New Roman"/>
          <w:b/>
          <w:szCs w:val="22"/>
        </w:rPr>
        <w:t>/Categoria mijlocului de învățământ</w:t>
      </w:r>
      <w:r w:rsidRPr="00624CBE">
        <w:rPr>
          <w:rFonts w:ascii="Times New Roman" w:hAnsi="Times New Roman" w:cs="Times New Roman"/>
          <w:bCs/>
          <w:szCs w:val="22"/>
        </w:rPr>
        <w:t>.................................................</w:t>
      </w:r>
    </w:p>
    <w:p w14:paraId="15EEDB9A" w14:textId="77777777" w:rsidR="00B87448" w:rsidRDefault="00317E98">
      <w:pPr>
        <w:pStyle w:val="ListParagraph"/>
        <w:numPr>
          <w:ilvl w:val="0"/>
          <w:numId w:val="20"/>
        </w:numPr>
        <w:tabs>
          <w:tab w:val="left" w:pos="180"/>
          <w:tab w:val="left" w:pos="990"/>
        </w:tabs>
        <w:ind w:left="0"/>
        <w:rPr>
          <w:rFonts w:ascii="Times New Roman" w:hAnsi="Times New Roman" w:cs="Times New Roman"/>
          <w:b/>
          <w:szCs w:val="22"/>
        </w:rPr>
      </w:pPr>
      <w:r>
        <w:rPr>
          <w:rFonts w:ascii="Times New Roman" w:hAnsi="Times New Roman" w:cs="Times New Roman"/>
          <w:b/>
          <w:szCs w:val="22"/>
        </w:rPr>
        <w:t xml:space="preserve">  Autor/editură/producător/comerciant</w:t>
      </w:r>
      <w:r w:rsidR="00377A93">
        <w:rPr>
          <w:rStyle w:val="FootnoteReference"/>
          <w:rFonts w:ascii="Times New Roman" w:hAnsi="Times New Roman" w:cs="Times New Roman"/>
          <w:b/>
          <w:szCs w:val="22"/>
        </w:rPr>
        <w:t>3</w:t>
      </w:r>
      <w:r>
        <w:rPr>
          <w:rFonts w:ascii="Times New Roman" w:hAnsi="Times New Roman" w:cs="Times New Roman"/>
          <w:b/>
          <w:szCs w:val="22"/>
        </w:rPr>
        <w:t xml:space="preserve"> </w:t>
      </w:r>
      <w:r w:rsidRPr="00624CBE">
        <w:rPr>
          <w:rFonts w:ascii="Times New Roman" w:hAnsi="Times New Roman" w:cs="Times New Roman"/>
          <w:bCs/>
          <w:szCs w:val="22"/>
        </w:rPr>
        <w:t>............................................................................................................</w:t>
      </w:r>
    </w:p>
    <w:p w14:paraId="076B5F91" w14:textId="77777777" w:rsidR="00B87448" w:rsidRDefault="00317E98">
      <w:pPr>
        <w:pStyle w:val="ListParagraph"/>
        <w:numPr>
          <w:ilvl w:val="0"/>
          <w:numId w:val="20"/>
        </w:numPr>
        <w:tabs>
          <w:tab w:val="left" w:pos="270"/>
          <w:tab w:val="left" w:pos="990"/>
        </w:tabs>
        <w:spacing w:line="276" w:lineRule="auto"/>
        <w:ind w:left="0"/>
        <w:jc w:val="both"/>
        <w:rPr>
          <w:rFonts w:ascii="Times New Roman" w:hAnsi="Times New Roman" w:cs="Times New Roman"/>
          <w:b/>
          <w:szCs w:val="22"/>
        </w:rPr>
      </w:pPr>
      <w:r>
        <w:rPr>
          <w:rFonts w:ascii="Times New Roman" w:hAnsi="Times New Roman" w:cs="Times New Roman"/>
          <w:b/>
          <w:szCs w:val="22"/>
        </w:rPr>
        <w:t>Tipul</w:t>
      </w:r>
      <w:r w:rsidR="004312C6" w:rsidRPr="004312C6">
        <w:rPr>
          <w:rStyle w:val="FootnoteReference"/>
          <w:rFonts w:ascii="Times New Roman" w:hAnsi="Times New Roman" w:cs="Times New Roman"/>
          <w:b/>
          <w:szCs w:val="22"/>
        </w:rPr>
        <w:t>4</w:t>
      </w:r>
      <w:r w:rsidRPr="00624CBE">
        <w:rPr>
          <w:rFonts w:ascii="Times New Roman" w:hAnsi="Times New Roman" w:cs="Times New Roman"/>
          <w:bCs/>
          <w:szCs w:val="22"/>
        </w:rPr>
        <w:t>...................................................................................................................................................................</w:t>
      </w:r>
    </w:p>
    <w:p w14:paraId="3D3DEF21" w14:textId="77777777" w:rsidR="00B87448" w:rsidRPr="00624CBE" w:rsidRDefault="00317E98">
      <w:pPr>
        <w:pStyle w:val="ListParagraph"/>
        <w:numPr>
          <w:ilvl w:val="0"/>
          <w:numId w:val="20"/>
        </w:numPr>
        <w:tabs>
          <w:tab w:val="left" w:pos="270"/>
          <w:tab w:val="left" w:pos="990"/>
        </w:tabs>
        <w:spacing w:line="276" w:lineRule="auto"/>
        <w:ind w:left="0"/>
        <w:jc w:val="both"/>
        <w:rPr>
          <w:rFonts w:ascii="Times New Roman" w:hAnsi="Times New Roman" w:cs="Times New Roman"/>
          <w:bCs/>
          <w:szCs w:val="22"/>
        </w:rPr>
      </w:pPr>
      <w:r>
        <w:rPr>
          <w:rFonts w:ascii="Times New Roman" w:hAnsi="Times New Roman" w:cs="Times New Roman"/>
          <w:b/>
          <w:szCs w:val="22"/>
        </w:rPr>
        <w:t>Forma de prezentare</w:t>
      </w:r>
      <w:r w:rsidR="004312C6">
        <w:rPr>
          <w:rStyle w:val="FootnoteReference"/>
          <w:rFonts w:ascii="Times New Roman" w:hAnsi="Times New Roman" w:cs="Times New Roman"/>
          <w:b/>
          <w:szCs w:val="22"/>
        </w:rPr>
        <w:t>5</w:t>
      </w:r>
      <w:r>
        <w:rPr>
          <w:rFonts w:ascii="Times New Roman" w:hAnsi="Times New Roman" w:cs="Times New Roman"/>
          <w:b/>
          <w:szCs w:val="22"/>
        </w:rPr>
        <w:t xml:space="preserve"> </w:t>
      </w:r>
      <w:r w:rsidRPr="00624CBE">
        <w:rPr>
          <w:rFonts w:ascii="Times New Roman" w:hAnsi="Times New Roman" w:cs="Times New Roman"/>
          <w:bCs/>
          <w:szCs w:val="22"/>
        </w:rPr>
        <w:t>........................................................................................................................................</w:t>
      </w:r>
    </w:p>
    <w:p w14:paraId="0C0B9A56" w14:textId="77777777" w:rsidR="00B87448" w:rsidRPr="00624CBE" w:rsidRDefault="00317E98">
      <w:pPr>
        <w:pStyle w:val="ListParagraph"/>
        <w:numPr>
          <w:ilvl w:val="0"/>
          <w:numId w:val="20"/>
        </w:numPr>
        <w:tabs>
          <w:tab w:val="left" w:pos="270"/>
          <w:tab w:val="left" w:pos="990"/>
        </w:tabs>
        <w:spacing w:line="276" w:lineRule="auto"/>
        <w:ind w:left="0"/>
        <w:jc w:val="both"/>
        <w:rPr>
          <w:rFonts w:ascii="Times New Roman" w:hAnsi="Times New Roman" w:cs="Times New Roman"/>
          <w:bCs/>
          <w:szCs w:val="22"/>
        </w:rPr>
      </w:pPr>
      <w:r>
        <w:rPr>
          <w:rFonts w:ascii="Times New Roman" w:hAnsi="Times New Roman" w:cs="Times New Roman"/>
          <w:b/>
          <w:szCs w:val="22"/>
        </w:rPr>
        <w:t>Programe școlare suport</w:t>
      </w:r>
      <w:r w:rsidR="004312C6">
        <w:rPr>
          <w:rStyle w:val="FootnoteReference"/>
          <w:rFonts w:ascii="Times New Roman" w:hAnsi="Times New Roman" w:cs="Times New Roman"/>
          <w:b/>
          <w:szCs w:val="22"/>
        </w:rPr>
        <w:t>6</w:t>
      </w:r>
      <w:r>
        <w:rPr>
          <w:rFonts w:ascii="Times New Roman" w:hAnsi="Times New Roman" w:cs="Times New Roman"/>
          <w:b/>
          <w:szCs w:val="22"/>
        </w:rPr>
        <w:t xml:space="preserve"> </w:t>
      </w:r>
      <w:r w:rsidRPr="00624CBE">
        <w:rPr>
          <w:rFonts w:ascii="Times New Roman" w:hAnsi="Times New Roman" w:cs="Times New Roman"/>
          <w:bCs/>
          <w:szCs w:val="22"/>
        </w:rPr>
        <w:t>.................................................................................................................................</w:t>
      </w:r>
    </w:p>
    <w:p w14:paraId="342C8473" w14:textId="77777777" w:rsidR="00B87448" w:rsidRPr="00624CBE" w:rsidRDefault="00317E98">
      <w:pPr>
        <w:pStyle w:val="ListParagraph"/>
        <w:numPr>
          <w:ilvl w:val="0"/>
          <w:numId w:val="20"/>
        </w:numPr>
        <w:tabs>
          <w:tab w:val="left" w:pos="270"/>
          <w:tab w:val="left" w:pos="990"/>
        </w:tabs>
        <w:spacing w:line="276" w:lineRule="auto"/>
        <w:ind w:left="0"/>
        <w:jc w:val="both"/>
        <w:rPr>
          <w:rFonts w:ascii="Times New Roman" w:hAnsi="Times New Roman" w:cs="Times New Roman"/>
          <w:bCs/>
          <w:szCs w:val="22"/>
        </w:rPr>
      </w:pPr>
      <w:r>
        <w:rPr>
          <w:rFonts w:ascii="Times New Roman" w:hAnsi="Times New Roman" w:cs="Times New Roman"/>
          <w:b/>
          <w:szCs w:val="22"/>
        </w:rPr>
        <w:t>Discipline la care poate fi aplicat</w:t>
      </w:r>
      <w:r w:rsidR="00AC7F4B">
        <w:rPr>
          <w:rStyle w:val="FootnoteReference"/>
          <w:rFonts w:ascii="Times New Roman" w:hAnsi="Times New Roman" w:cs="Times New Roman"/>
          <w:b/>
          <w:szCs w:val="22"/>
        </w:rPr>
        <w:t>7</w:t>
      </w:r>
      <w:r>
        <w:rPr>
          <w:rFonts w:ascii="Times New Roman" w:hAnsi="Times New Roman" w:cs="Times New Roman"/>
          <w:b/>
          <w:szCs w:val="22"/>
        </w:rPr>
        <w:t>/Aria curriculară</w:t>
      </w:r>
      <w:r w:rsidR="00AC7F4B">
        <w:rPr>
          <w:rStyle w:val="FootnoteReference"/>
          <w:rFonts w:ascii="Times New Roman" w:hAnsi="Times New Roman" w:cs="Times New Roman"/>
          <w:b/>
          <w:szCs w:val="22"/>
        </w:rPr>
        <w:t>8</w:t>
      </w:r>
      <w:r>
        <w:rPr>
          <w:rFonts w:ascii="Times New Roman" w:hAnsi="Times New Roman" w:cs="Times New Roman"/>
          <w:b/>
          <w:szCs w:val="22"/>
        </w:rPr>
        <w:t xml:space="preserve"> </w:t>
      </w:r>
      <w:r w:rsidRPr="00624CBE">
        <w:rPr>
          <w:rFonts w:ascii="Times New Roman" w:hAnsi="Times New Roman" w:cs="Times New Roman"/>
          <w:bCs/>
          <w:szCs w:val="22"/>
        </w:rPr>
        <w:t>....................................................................................</w:t>
      </w:r>
    </w:p>
    <w:p w14:paraId="2AE1F3E4" w14:textId="77777777" w:rsidR="00B87448" w:rsidRDefault="00317E98">
      <w:pPr>
        <w:pStyle w:val="ListParagraph"/>
        <w:numPr>
          <w:ilvl w:val="0"/>
          <w:numId w:val="20"/>
        </w:numPr>
        <w:tabs>
          <w:tab w:val="left" w:pos="270"/>
          <w:tab w:val="left" w:pos="990"/>
          <w:tab w:val="left" w:pos="1080"/>
          <w:tab w:val="left" w:pos="1350"/>
        </w:tabs>
        <w:spacing w:line="276" w:lineRule="auto"/>
        <w:ind w:left="0"/>
        <w:jc w:val="both"/>
        <w:rPr>
          <w:rFonts w:ascii="Times New Roman" w:hAnsi="Times New Roman" w:cs="Times New Roman"/>
          <w:b/>
          <w:szCs w:val="22"/>
        </w:rPr>
      </w:pPr>
      <w:r>
        <w:rPr>
          <w:rFonts w:ascii="Times New Roman" w:hAnsi="Times New Roman" w:cs="Times New Roman"/>
          <w:b/>
          <w:szCs w:val="22"/>
        </w:rPr>
        <w:t>Clasele/nivel de vârstă</w:t>
      </w:r>
      <w:r w:rsidR="00AC7F4B">
        <w:rPr>
          <w:rFonts w:ascii="Times New Roman" w:hAnsi="Times New Roman" w:cs="Times New Roman"/>
          <w:b/>
          <w:bCs/>
          <w:vertAlign w:val="superscript"/>
        </w:rPr>
        <w:t>9</w:t>
      </w:r>
      <w:r>
        <w:rPr>
          <w:rFonts w:ascii="Times New Roman" w:hAnsi="Times New Roman" w:cs="Times New Roman"/>
          <w:b/>
          <w:bCs/>
          <w:szCs w:val="22"/>
        </w:rPr>
        <w:t xml:space="preserve"> </w:t>
      </w:r>
      <w:r>
        <w:rPr>
          <w:rFonts w:ascii="Times New Roman" w:hAnsi="Times New Roman" w:cs="Times New Roman"/>
          <w:b/>
          <w:szCs w:val="22"/>
        </w:rPr>
        <w:t xml:space="preserve">la care poate fi aplicat/Grupul </w:t>
      </w:r>
      <w:r w:rsidR="004312C6">
        <w:rPr>
          <w:rFonts w:ascii="Times New Roman" w:hAnsi="Times New Roman" w:cs="Times New Roman"/>
          <w:b/>
          <w:szCs w:val="22"/>
        </w:rPr>
        <w:t>–</w:t>
      </w:r>
      <w:r>
        <w:rPr>
          <w:rFonts w:ascii="Times New Roman" w:hAnsi="Times New Roman" w:cs="Times New Roman"/>
          <w:b/>
          <w:szCs w:val="22"/>
        </w:rPr>
        <w:t xml:space="preserve"> țintă</w:t>
      </w:r>
      <w:r w:rsidR="00AC7F4B">
        <w:rPr>
          <w:rStyle w:val="FootnoteReference"/>
          <w:rFonts w:ascii="Times New Roman" w:hAnsi="Times New Roman" w:cs="Times New Roman"/>
          <w:b/>
          <w:szCs w:val="22"/>
        </w:rPr>
        <w:t>10</w:t>
      </w:r>
      <w:r w:rsidRPr="00624CBE">
        <w:rPr>
          <w:rFonts w:ascii="Times New Roman" w:hAnsi="Times New Roman" w:cs="Times New Roman"/>
          <w:bCs/>
          <w:szCs w:val="22"/>
        </w:rPr>
        <w:t>....................................................................</w:t>
      </w:r>
    </w:p>
    <w:p w14:paraId="39562993" w14:textId="77777777" w:rsidR="00B87448" w:rsidRDefault="00317E98">
      <w:pPr>
        <w:pStyle w:val="ListParagraph"/>
        <w:numPr>
          <w:ilvl w:val="0"/>
          <w:numId w:val="20"/>
        </w:numPr>
        <w:tabs>
          <w:tab w:val="left" w:pos="270"/>
          <w:tab w:val="left" w:pos="990"/>
          <w:tab w:val="left" w:pos="1080"/>
          <w:tab w:val="left" w:pos="1350"/>
        </w:tabs>
        <w:spacing w:line="276" w:lineRule="auto"/>
        <w:ind w:left="0"/>
        <w:jc w:val="both"/>
        <w:rPr>
          <w:rFonts w:ascii="Times New Roman" w:hAnsi="Times New Roman" w:cs="Times New Roman"/>
          <w:b/>
          <w:szCs w:val="22"/>
        </w:rPr>
      </w:pPr>
      <w:r>
        <w:rPr>
          <w:rFonts w:ascii="Times New Roman" w:hAnsi="Times New Roman" w:cs="Times New Roman"/>
          <w:b/>
          <w:szCs w:val="22"/>
        </w:rPr>
        <w:t>Alte date generale:</w:t>
      </w:r>
    </w:p>
    <w:p w14:paraId="3985CBA3" w14:textId="77777777" w:rsidR="00B87448" w:rsidRDefault="00317E98">
      <w:pPr>
        <w:pStyle w:val="ListParagraph"/>
        <w:tabs>
          <w:tab w:val="left" w:pos="270"/>
          <w:tab w:val="left" w:pos="990"/>
          <w:tab w:val="left" w:pos="1080"/>
          <w:tab w:val="left" w:pos="1350"/>
        </w:tabs>
        <w:spacing w:line="276" w:lineRule="auto"/>
        <w:ind w:left="0"/>
        <w:jc w:val="both"/>
        <w:rPr>
          <w:rFonts w:ascii="Times New Roman" w:hAnsi="Times New Roman" w:cs="Times New Roman"/>
          <w:b/>
          <w:szCs w:val="22"/>
        </w:rPr>
      </w:pPr>
      <w:r>
        <w:rPr>
          <w:rFonts w:ascii="Times New Roman" w:hAnsi="Times New Roman" w:cs="Times New Roman"/>
          <w:b/>
          <w:szCs w:val="22"/>
        </w:rPr>
        <w:t xml:space="preserve">     a. Domeniu de conținut/unitate de învățare (capitol)</w:t>
      </w:r>
      <w:r w:rsidR="00AC7F4B">
        <w:rPr>
          <w:rStyle w:val="FootnoteReference"/>
          <w:rFonts w:ascii="Times New Roman" w:hAnsi="Times New Roman" w:cs="Times New Roman"/>
          <w:b/>
          <w:szCs w:val="22"/>
        </w:rPr>
        <w:t>11</w:t>
      </w:r>
      <w:r w:rsidRPr="00624CBE">
        <w:rPr>
          <w:rFonts w:ascii="Times New Roman" w:hAnsi="Times New Roman" w:cs="Times New Roman"/>
          <w:bCs/>
          <w:szCs w:val="22"/>
        </w:rPr>
        <w:t>...................................................................................</w:t>
      </w:r>
    </w:p>
    <w:p w14:paraId="5CE200E2" w14:textId="77777777" w:rsidR="00B87448" w:rsidRDefault="00317E98">
      <w:pPr>
        <w:pStyle w:val="ListParagraph"/>
        <w:tabs>
          <w:tab w:val="left" w:pos="270"/>
          <w:tab w:val="left" w:pos="990"/>
          <w:tab w:val="left" w:pos="1080"/>
          <w:tab w:val="left" w:pos="1350"/>
        </w:tabs>
        <w:spacing w:line="276" w:lineRule="auto"/>
        <w:ind w:left="0"/>
        <w:jc w:val="both"/>
        <w:rPr>
          <w:rFonts w:ascii="Times New Roman" w:hAnsi="Times New Roman" w:cs="Times New Roman"/>
          <w:b/>
          <w:szCs w:val="22"/>
        </w:rPr>
      </w:pPr>
      <w:r>
        <w:rPr>
          <w:rFonts w:ascii="Times New Roman" w:hAnsi="Times New Roman" w:cs="Times New Roman"/>
          <w:b/>
          <w:szCs w:val="22"/>
        </w:rPr>
        <w:t xml:space="preserve">     b.  Relevanță științifică</w:t>
      </w:r>
      <w:r w:rsidR="004312C6">
        <w:rPr>
          <w:rStyle w:val="FootnoteReference"/>
          <w:rFonts w:ascii="Times New Roman" w:hAnsi="Times New Roman" w:cs="Times New Roman"/>
          <w:b/>
          <w:szCs w:val="22"/>
        </w:rPr>
        <w:t>1</w:t>
      </w:r>
      <w:r w:rsidR="00AC7F4B" w:rsidRPr="00AC7F4B">
        <w:rPr>
          <w:rFonts w:ascii="Times New Roman" w:hAnsi="Times New Roman" w:cs="Times New Roman"/>
          <w:b/>
          <w:szCs w:val="22"/>
          <w:vertAlign w:val="superscript"/>
        </w:rPr>
        <w:t>2</w:t>
      </w:r>
      <w:r>
        <w:rPr>
          <w:rFonts w:ascii="Times New Roman" w:hAnsi="Times New Roman" w:cs="Times New Roman"/>
          <w:b/>
          <w:szCs w:val="22"/>
        </w:rPr>
        <w:t xml:space="preserve"> </w:t>
      </w:r>
      <w:r w:rsidRPr="00624CBE">
        <w:rPr>
          <w:rFonts w:ascii="Times New Roman" w:hAnsi="Times New Roman" w:cs="Times New Roman"/>
          <w:bCs/>
          <w:szCs w:val="22"/>
        </w:rPr>
        <w:t xml:space="preserve">....................................................................................................................................  </w:t>
      </w:r>
    </w:p>
    <w:p w14:paraId="6548C1AE" w14:textId="77777777" w:rsidR="00B87448" w:rsidRDefault="00317E98">
      <w:pPr>
        <w:pStyle w:val="ListParagraph"/>
        <w:numPr>
          <w:ilvl w:val="0"/>
          <w:numId w:val="20"/>
        </w:numPr>
        <w:tabs>
          <w:tab w:val="left" w:pos="270"/>
          <w:tab w:val="left" w:pos="990"/>
          <w:tab w:val="left" w:pos="1080"/>
          <w:tab w:val="left" w:pos="1350"/>
        </w:tabs>
        <w:spacing w:line="276" w:lineRule="auto"/>
        <w:ind w:left="0"/>
        <w:jc w:val="both"/>
        <w:rPr>
          <w:rFonts w:ascii="Times New Roman" w:hAnsi="Times New Roman" w:cs="Times New Roman"/>
          <w:b/>
          <w:szCs w:val="22"/>
        </w:rPr>
      </w:pPr>
      <w:r>
        <w:rPr>
          <w:rFonts w:ascii="Times New Roman" w:hAnsi="Times New Roman" w:cs="Times New Roman"/>
          <w:b/>
          <w:szCs w:val="22"/>
        </w:rPr>
        <w:t>Date referitoare la sursele utilizate</w:t>
      </w:r>
      <w:r w:rsidR="004312C6">
        <w:rPr>
          <w:rStyle w:val="FootnoteReference"/>
          <w:rFonts w:ascii="Times New Roman" w:hAnsi="Times New Roman" w:cs="Times New Roman"/>
          <w:b/>
          <w:szCs w:val="22"/>
        </w:rPr>
        <w:t>1</w:t>
      </w:r>
      <w:r w:rsidR="00AC7F4B">
        <w:rPr>
          <w:rFonts w:ascii="Times New Roman" w:hAnsi="Times New Roman" w:cs="Times New Roman"/>
          <w:b/>
          <w:szCs w:val="22"/>
          <w:vertAlign w:val="superscript"/>
        </w:rPr>
        <w:t>3</w:t>
      </w:r>
      <w:r>
        <w:rPr>
          <w:rFonts w:ascii="Times New Roman" w:hAnsi="Times New Roman" w:cs="Times New Roman"/>
          <w:b/>
          <w:szCs w:val="22"/>
        </w:rPr>
        <w:t xml:space="preserve"> </w:t>
      </w:r>
      <w:r w:rsidRPr="00624CBE">
        <w:rPr>
          <w:rFonts w:ascii="Times New Roman" w:hAnsi="Times New Roman" w:cs="Times New Roman"/>
          <w:bCs/>
          <w:szCs w:val="22"/>
        </w:rPr>
        <w:t>.................................................................................................................</w:t>
      </w:r>
    </w:p>
    <w:p w14:paraId="333B1969" w14:textId="77777777" w:rsidR="00B87448" w:rsidRDefault="00317E98">
      <w:pPr>
        <w:pStyle w:val="ListParagraph"/>
        <w:tabs>
          <w:tab w:val="left" w:pos="270"/>
        </w:tabs>
        <w:spacing w:line="276" w:lineRule="auto"/>
        <w:ind w:left="0"/>
        <w:jc w:val="both"/>
        <w:rPr>
          <w:rFonts w:ascii="Times New Roman" w:hAnsi="Times New Roman" w:cs="Times New Roman"/>
          <w:b/>
          <w:i/>
          <w:szCs w:val="22"/>
        </w:rPr>
      </w:pPr>
      <w:r>
        <w:rPr>
          <w:rFonts w:ascii="Times New Roman" w:hAnsi="Times New Roman" w:cs="Times New Roman"/>
          <w:b/>
          <w:i/>
          <w:szCs w:val="22"/>
        </w:rPr>
        <w:t>Pentru aparate, truse de laborator și echipamente se va completa cu următoarele poziții:</w:t>
      </w:r>
    </w:p>
    <w:p w14:paraId="7D4AABE1" w14:textId="77777777" w:rsidR="00B87448" w:rsidRDefault="00317E98">
      <w:pPr>
        <w:pStyle w:val="ListParagraph"/>
        <w:numPr>
          <w:ilvl w:val="0"/>
          <w:numId w:val="20"/>
        </w:numPr>
        <w:tabs>
          <w:tab w:val="left" w:pos="270"/>
          <w:tab w:val="left" w:pos="360"/>
          <w:tab w:val="left" w:pos="810"/>
        </w:tabs>
        <w:spacing w:line="276" w:lineRule="auto"/>
        <w:ind w:left="0"/>
        <w:jc w:val="both"/>
        <w:rPr>
          <w:rFonts w:ascii="Times New Roman" w:hAnsi="Times New Roman" w:cs="Times New Roman"/>
          <w:b/>
          <w:i/>
          <w:szCs w:val="22"/>
        </w:rPr>
      </w:pPr>
      <w:r>
        <w:rPr>
          <w:rFonts w:ascii="Times New Roman" w:hAnsi="Times New Roman" w:cs="Times New Roman"/>
          <w:b/>
          <w:i/>
          <w:szCs w:val="22"/>
        </w:rPr>
        <w:t>Lista experimentelor care se realizează cu aparatul, trusa sau echipamentul respectiv</w:t>
      </w:r>
      <w:r w:rsidR="004312C6">
        <w:rPr>
          <w:rStyle w:val="FootnoteReference"/>
          <w:rFonts w:ascii="Times New Roman" w:hAnsi="Times New Roman" w:cs="Times New Roman"/>
          <w:b/>
          <w:i/>
          <w:szCs w:val="22"/>
        </w:rPr>
        <w:t>1</w:t>
      </w:r>
      <w:r w:rsidR="00AC7F4B">
        <w:rPr>
          <w:rFonts w:ascii="Times New Roman" w:hAnsi="Times New Roman" w:cs="Times New Roman"/>
          <w:b/>
          <w:i/>
          <w:szCs w:val="22"/>
          <w:vertAlign w:val="superscript"/>
        </w:rPr>
        <w:t>4</w:t>
      </w:r>
    </w:p>
    <w:p w14:paraId="34B0D5AB" w14:textId="77777777" w:rsidR="00B87448" w:rsidRDefault="00317E98">
      <w:pPr>
        <w:pStyle w:val="ListParagraph"/>
        <w:numPr>
          <w:ilvl w:val="0"/>
          <w:numId w:val="20"/>
        </w:numPr>
        <w:tabs>
          <w:tab w:val="left" w:pos="270"/>
          <w:tab w:val="left" w:pos="360"/>
          <w:tab w:val="left" w:pos="810"/>
        </w:tabs>
        <w:spacing w:line="276" w:lineRule="auto"/>
        <w:ind w:left="0"/>
        <w:jc w:val="both"/>
        <w:rPr>
          <w:rFonts w:ascii="Times New Roman" w:hAnsi="Times New Roman" w:cs="Times New Roman"/>
          <w:b/>
          <w:i/>
          <w:szCs w:val="22"/>
        </w:rPr>
      </w:pPr>
      <w:r>
        <w:rPr>
          <w:rFonts w:ascii="Times New Roman" w:hAnsi="Times New Roman" w:cs="Times New Roman"/>
          <w:b/>
          <w:i/>
          <w:szCs w:val="22"/>
        </w:rPr>
        <w:t xml:space="preserve">Principalele caracteristici ale </w:t>
      </w:r>
      <w:r>
        <w:rPr>
          <w:rFonts w:ascii="Times New Roman" w:hAnsi="Times New Roman" w:cs="Times New Roman"/>
          <w:b/>
          <w:szCs w:val="22"/>
        </w:rPr>
        <w:t>mijlocului de învățământ</w:t>
      </w:r>
      <w:r w:rsidR="004312C6" w:rsidRPr="004312C6">
        <w:rPr>
          <w:rFonts w:ascii="Times New Roman" w:hAnsi="Times New Roman" w:cs="Times New Roman"/>
          <w:b/>
          <w:szCs w:val="22"/>
          <w:vertAlign w:val="superscript"/>
        </w:rPr>
        <w:t>1</w:t>
      </w:r>
      <w:r w:rsidR="00AC7F4B">
        <w:rPr>
          <w:rStyle w:val="FootnoteReference"/>
          <w:rFonts w:ascii="Times New Roman" w:hAnsi="Times New Roman" w:cs="Times New Roman"/>
          <w:b/>
          <w:szCs w:val="22"/>
        </w:rPr>
        <w:t>5</w:t>
      </w:r>
    </w:p>
    <w:p w14:paraId="7F01CF91" w14:textId="77777777" w:rsidR="00B87448" w:rsidRDefault="00317E98">
      <w:pPr>
        <w:pStyle w:val="ListParagraph"/>
        <w:tabs>
          <w:tab w:val="left" w:pos="270"/>
          <w:tab w:val="left" w:pos="360"/>
          <w:tab w:val="left" w:pos="810"/>
        </w:tabs>
        <w:spacing w:line="276" w:lineRule="auto"/>
        <w:ind w:left="0"/>
        <w:jc w:val="both"/>
        <w:rPr>
          <w:rFonts w:ascii="Times New Roman" w:hAnsi="Times New Roman" w:cs="Times New Roman"/>
          <w:b/>
          <w:i/>
          <w:szCs w:val="22"/>
        </w:rPr>
      </w:pPr>
      <w:r>
        <w:rPr>
          <w:rFonts w:ascii="Times New Roman" w:hAnsi="Times New Roman" w:cs="Times New Roman"/>
          <w:b/>
          <w:i/>
          <w:szCs w:val="22"/>
        </w:rPr>
        <w:t>Pentru jocuri și jucării didactice se va completa cu următoarele poziții:</w:t>
      </w:r>
    </w:p>
    <w:p w14:paraId="0384F4B3" w14:textId="77777777" w:rsidR="00B87448" w:rsidRDefault="00317E98">
      <w:pPr>
        <w:pStyle w:val="ListParagraph"/>
        <w:numPr>
          <w:ilvl w:val="0"/>
          <w:numId w:val="20"/>
        </w:numPr>
        <w:tabs>
          <w:tab w:val="left" w:pos="270"/>
          <w:tab w:val="left" w:pos="360"/>
          <w:tab w:val="left" w:pos="810"/>
        </w:tabs>
        <w:spacing w:line="276" w:lineRule="auto"/>
        <w:ind w:left="0"/>
        <w:jc w:val="both"/>
        <w:rPr>
          <w:rFonts w:ascii="Times New Roman" w:hAnsi="Times New Roman" w:cs="Times New Roman"/>
          <w:b/>
          <w:i/>
          <w:szCs w:val="22"/>
        </w:rPr>
      </w:pPr>
      <w:r>
        <w:rPr>
          <w:rFonts w:ascii="Times New Roman" w:hAnsi="Times New Roman" w:cs="Times New Roman"/>
          <w:b/>
          <w:i/>
          <w:szCs w:val="22"/>
        </w:rPr>
        <w:t>Respectă cerințele esențiale referitoare la securitatea utilizatorilor și protecția mediului</w:t>
      </w:r>
    </w:p>
    <w:p w14:paraId="1EAC36CB" w14:textId="77777777" w:rsidR="00B87448" w:rsidRDefault="00317E98">
      <w:pPr>
        <w:pStyle w:val="ListParagraph"/>
        <w:numPr>
          <w:ilvl w:val="0"/>
          <w:numId w:val="20"/>
        </w:numPr>
        <w:tabs>
          <w:tab w:val="left" w:pos="270"/>
          <w:tab w:val="left" w:pos="360"/>
          <w:tab w:val="left" w:pos="810"/>
        </w:tabs>
        <w:spacing w:line="276" w:lineRule="auto"/>
        <w:ind w:left="0"/>
        <w:jc w:val="both"/>
        <w:rPr>
          <w:rFonts w:ascii="Times New Roman" w:hAnsi="Times New Roman" w:cs="Times New Roman"/>
          <w:b/>
          <w:i/>
          <w:szCs w:val="22"/>
        </w:rPr>
      </w:pPr>
      <w:r>
        <w:rPr>
          <w:rFonts w:ascii="Times New Roman" w:hAnsi="Times New Roman" w:cs="Times New Roman"/>
          <w:b/>
          <w:i/>
          <w:szCs w:val="22"/>
        </w:rPr>
        <w:t>Sunt însoțite de ghiduri de utilizare</w:t>
      </w:r>
    </w:p>
    <w:p w14:paraId="4FBED353" w14:textId="77777777" w:rsidR="00B87448" w:rsidRDefault="00317E98">
      <w:pPr>
        <w:pStyle w:val="ListParagraph"/>
        <w:numPr>
          <w:ilvl w:val="0"/>
          <w:numId w:val="20"/>
        </w:numPr>
        <w:tabs>
          <w:tab w:val="left" w:pos="270"/>
          <w:tab w:val="left" w:pos="360"/>
          <w:tab w:val="left" w:pos="810"/>
        </w:tabs>
        <w:spacing w:line="276" w:lineRule="auto"/>
        <w:ind w:left="0"/>
        <w:jc w:val="both"/>
        <w:rPr>
          <w:rFonts w:ascii="Times New Roman" w:hAnsi="Times New Roman" w:cs="Times New Roman"/>
          <w:b/>
          <w:i/>
          <w:szCs w:val="22"/>
        </w:rPr>
      </w:pPr>
      <w:r>
        <w:rPr>
          <w:rFonts w:ascii="Times New Roman" w:hAnsi="Times New Roman" w:cs="Times New Roman"/>
          <w:b/>
          <w:i/>
          <w:szCs w:val="22"/>
        </w:rPr>
        <w:t>Relevanța în procesul educațional</w:t>
      </w:r>
      <w:r w:rsidR="000C328A">
        <w:rPr>
          <w:rStyle w:val="FootnoteReference"/>
          <w:rFonts w:ascii="Times New Roman" w:hAnsi="Times New Roman" w:cs="Times New Roman"/>
          <w:b/>
          <w:i/>
          <w:szCs w:val="22"/>
        </w:rPr>
        <w:t>1</w:t>
      </w:r>
      <w:r w:rsidR="000C328A" w:rsidRPr="000C328A">
        <w:rPr>
          <w:rFonts w:ascii="Times New Roman" w:hAnsi="Times New Roman" w:cs="Times New Roman"/>
          <w:b/>
          <w:i/>
          <w:szCs w:val="22"/>
          <w:vertAlign w:val="superscript"/>
        </w:rPr>
        <w:t>6</w:t>
      </w:r>
    </w:p>
    <w:p w14:paraId="66BDFF3A" w14:textId="77777777" w:rsidR="00B87448" w:rsidRDefault="00B87448">
      <w:pPr>
        <w:tabs>
          <w:tab w:val="left" w:pos="270"/>
          <w:tab w:val="left" w:pos="1080"/>
        </w:tabs>
        <w:spacing w:line="276" w:lineRule="auto"/>
        <w:jc w:val="both"/>
        <w:rPr>
          <w:rFonts w:ascii="Times New Roman" w:hAnsi="Times New Roman" w:cs="Times New Roman"/>
          <w:b/>
          <w:i/>
          <w:szCs w:val="22"/>
        </w:rPr>
      </w:pPr>
    </w:p>
    <w:p w14:paraId="21F53960" w14:textId="77777777" w:rsidR="00B87448" w:rsidRDefault="00317E98">
      <w:pPr>
        <w:pStyle w:val="ListParagraph"/>
        <w:tabs>
          <w:tab w:val="left" w:pos="270"/>
        </w:tabs>
        <w:spacing w:line="276" w:lineRule="auto"/>
        <w:ind w:left="0"/>
        <w:jc w:val="both"/>
        <w:rPr>
          <w:rFonts w:ascii="Times New Roman" w:hAnsi="Times New Roman" w:cs="Times New Roman"/>
          <w:b/>
          <w:szCs w:val="22"/>
        </w:rPr>
      </w:pPr>
      <w:r>
        <w:rPr>
          <w:rFonts w:ascii="Times New Roman" w:hAnsi="Times New Roman" w:cs="Times New Roman"/>
          <w:b/>
          <w:szCs w:val="22"/>
        </w:rPr>
        <w:t>Data _____________________</w:t>
      </w:r>
      <w:r>
        <w:rPr>
          <w:rFonts w:ascii="Times New Roman" w:hAnsi="Times New Roman" w:cs="Times New Roman"/>
          <w:szCs w:val="22"/>
        </w:rPr>
        <w:tab/>
        <w:t xml:space="preserve">                                   </w:t>
      </w:r>
      <w:r>
        <w:rPr>
          <w:rFonts w:ascii="Times New Roman" w:hAnsi="Times New Roman" w:cs="Times New Roman"/>
          <w:b/>
          <w:szCs w:val="22"/>
        </w:rPr>
        <w:t>Semnătura ____________________</w:t>
      </w:r>
    </w:p>
    <w:p w14:paraId="57A6E187" w14:textId="77777777" w:rsidR="004C3B59" w:rsidRDefault="004C3B59">
      <w:pPr>
        <w:pStyle w:val="ListParagraph"/>
        <w:tabs>
          <w:tab w:val="left" w:pos="270"/>
        </w:tabs>
        <w:spacing w:line="276" w:lineRule="auto"/>
        <w:ind w:left="0"/>
        <w:jc w:val="both"/>
        <w:rPr>
          <w:rFonts w:ascii="Times New Roman" w:hAnsi="Times New Roman" w:cs="Times New Roman"/>
          <w:b/>
          <w:szCs w:val="22"/>
        </w:rPr>
      </w:pPr>
    </w:p>
    <w:p w14:paraId="3826E716" w14:textId="77777777" w:rsidR="004312C6" w:rsidRDefault="004312C6">
      <w:pPr>
        <w:pStyle w:val="ListParagraph"/>
        <w:tabs>
          <w:tab w:val="left" w:pos="270"/>
        </w:tabs>
        <w:spacing w:line="276" w:lineRule="auto"/>
        <w:ind w:left="0"/>
        <w:jc w:val="both"/>
        <w:rPr>
          <w:rFonts w:ascii="Times New Roman" w:hAnsi="Times New Roman" w:cs="Times New Roman"/>
          <w:b/>
          <w:szCs w:val="22"/>
        </w:rPr>
      </w:pPr>
    </w:p>
    <w:p w14:paraId="477C182D" w14:textId="77777777" w:rsidR="004312C6" w:rsidRDefault="004312C6">
      <w:pPr>
        <w:pStyle w:val="ListParagraph"/>
        <w:tabs>
          <w:tab w:val="left" w:pos="270"/>
        </w:tabs>
        <w:spacing w:line="276" w:lineRule="auto"/>
        <w:ind w:left="0"/>
        <w:jc w:val="both"/>
        <w:rPr>
          <w:rFonts w:ascii="Times New Roman" w:hAnsi="Times New Roman" w:cs="Times New Roman"/>
          <w:b/>
          <w:szCs w:val="22"/>
        </w:rPr>
      </w:pPr>
    </w:p>
    <w:p w14:paraId="7EB84060" w14:textId="77777777" w:rsidR="004312C6" w:rsidRDefault="004312C6">
      <w:pPr>
        <w:pStyle w:val="ListParagraph"/>
        <w:tabs>
          <w:tab w:val="left" w:pos="270"/>
        </w:tabs>
        <w:spacing w:line="276" w:lineRule="auto"/>
        <w:ind w:left="0"/>
        <w:jc w:val="both"/>
        <w:rPr>
          <w:rFonts w:ascii="Times New Roman" w:hAnsi="Times New Roman" w:cs="Times New Roman"/>
          <w:b/>
          <w:szCs w:val="22"/>
        </w:rPr>
      </w:pPr>
    </w:p>
    <w:p w14:paraId="7D8A8E65" w14:textId="77777777" w:rsidR="004312C6" w:rsidRPr="00CF044F" w:rsidRDefault="004312C6">
      <w:pPr>
        <w:pStyle w:val="ListParagraph"/>
        <w:tabs>
          <w:tab w:val="left" w:pos="270"/>
        </w:tabs>
        <w:spacing w:line="276" w:lineRule="auto"/>
        <w:ind w:left="0"/>
        <w:jc w:val="both"/>
        <w:rPr>
          <w:rFonts w:ascii="Times New Roman" w:hAnsi="Times New Roman" w:cs="Times New Roman"/>
          <w:b/>
          <w:color w:val="FF0000"/>
          <w:szCs w:val="22"/>
        </w:rPr>
      </w:pPr>
    </w:p>
    <w:p w14:paraId="4785ABB5" w14:textId="77777777" w:rsidR="004312C6" w:rsidRDefault="004312C6">
      <w:pPr>
        <w:pStyle w:val="ListParagraph"/>
        <w:tabs>
          <w:tab w:val="left" w:pos="270"/>
        </w:tabs>
        <w:spacing w:line="276" w:lineRule="auto"/>
        <w:ind w:left="0"/>
        <w:jc w:val="both"/>
        <w:rPr>
          <w:rFonts w:ascii="Times New Roman" w:hAnsi="Times New Roman" w:cs="Times New Roman"/>
          <w:b/>
          <w:szCs w:val="22"/>
        </w:rPr>
      </w:pPr>
    </w:p>
    <w:p w14:paraId="6E1911B2" w14:textId="77777777" w:rsidR="004312C6" w:rsidRDefault="004312C6">
      <w:pPr>
        <w:pStyle w:val="ListParagraph"/>
        <w:tabs>
          <w:tab w:val="left" w:pos="270"/>
        </w:tabs>
        <w:spacing w:line="276" w:lineRule="auto"/>
        <w:ind w:left="0"/>
        <w:jc w:val="both"/>
        <w:rPr>
          <w:rFonts w:ascii="Times New Roman" w:hAnsi="Times New Roman" w:cs="Times New Roman"/>
          <w:b/>
          <w:szCs w:val="22"/>
        </w:rPr>
      </w:pPr>
    </w:p>
    <w:p w14:paraId="52C8DCCA" w14:textId="77777777" w:rsidR="004312C6" w:rsidRDefault="004312C6">
      <w:pPr>
        <w:pStyle w:val="ListParagraph"/>
        <w:tabs>
          <w:tab w:val="left" w:pos="270"/>
        </w:tabs>
        <w:spacing w:line="276" w:lineRule="auto"/>
        <w:ind w:left="0"/>
        <w:jc w:val="both"/>
        <w:rPr>
          <w:rFonts w:ascii="Times New Roman" w:hAnsi="Times New Roman" w:cs="Times New Roman"/>
          <w:b/>
          <w:szCs w:val="22"/>
        </w:rPr>
      </w:pPr>
    </w:p>
    <w:p w14:paraId="7ECB066C" w14:textId="77777777" w:rsidR="004312C6" w:rsidRDefault="004312C6">
      <w:pPr>
        <w:pStyle w:val="ListParagraph"/>
        <w:tabs>
          <w:tab w:val="left" w:pos="270"/>
        </w:tabs>
        <w:spacing w:line="276" w:lineRule="auto"/>
        <w:ind w:left="0"/>
        <w:jc w:val="both"/>
        <w:rPr>
          <w:rFonts w:ascii="Times New Roman" w:hAnsi="Times New Roman" w:cs="Times New Roman"/>
          <w:b/>
          <w:szCs w:val="22"/>
        </w:rPr>
      </w:pPr>
    </w:p>
    <w:p w14:paraId="4DC263A8" w14:textId="77777777" w:rsidR="00AC7F4B" w:rsidRDefault="00AC7F4B">
      <w:pPr>
        <w:pStyle w:val="ListParagraph"/>
        <w:tabs>
          <w:tab w:val="left" w:pos="270"/>
        </w:tabs>
        <w:spacing w:line="276" w:lineRule="auto"/>
        <w:ind w:left="0"/>
        <w:jc w:val="both"/>
        <w:rPr>
          <w:rFonts w:ascii="Times New Roman" w:hAnsi="Times New Roman" w:cs="Times New Roman"/>
          <w:b/>
          <w:szCs w:val="22"/>
        </w:rPr>
      </w:pPr>
    </w:p>
    <w:p w14:paraId="3575F8C7" w14:textId="77777777" w:rsidR="00F635F6" w:rsidRDefault="00F635F6">
      <w:pPr>
        <w:pStyle w:val="ListParagraph"/>
        <w:tabs>
          <w:tab w:val="left" w:pos="270"/>
        </w:tabs>
        <w:spacing w:line="276" w:lineRule="auto"/>
        <w:ind w:left="0"/>
        <w:jc w:val="both"/>
        <w:rPr>
          <w:rFonts w:ascii="Times New Roman" w:hAnsi="Times New Roman" w:cs="Times New Roman"/>
          <w:bCs/>
          <w:szCs w:val="22"/>
        </w:rPr>
      </w:pPr>
    </w:p>
    <w:p w14:paraId="09D5AE7B" w14:textId="77777777" w:rsidR="00AC7F4B" w:rsidRPr="00AC7F4B" w:rsidRDefault="00AC7F4B">
      <w:pPr>
        <w:pStyle w:val="ListParagraph"/>
        <w:tabs>
          <w:tab w:val="left" w:pos="270"/>
        </w:tabs>
        <w:spacing w:line="276" w:lineRule="auto"/>
        <w:ind w:left="0"/>
        <w:jc w:val="both"/>
        <w:rPr>
          <w:rFonts w:ascii="Times New Roman" w:hAnsi="Times New Roman" w:cs="Times New Roman"/>
          <w:bCs/>
          <w:szCs w:val="22"/>
        </w:rPr>
      </w:pPr>
      <w:r w:rsidRPr="00AC7F4B">
        <w:rPr>
          <w:rFonts w:ascii="Times New Roman" w:hAnsi="Times New Roman" w:cs="Times New Roman"/>
          <w:bCs/>
          <w:szCs w:val="22"/>
        </w:rPr>
        <w:t>_________________________</w:t>
      </w:r>
    </w:p>
    <w:p w14:paraId="65936366" w14:textId="77777777" w:rsidR="00AC7F4B" w:rsidRDefault="00AC7F4B" w:rsidP="00AC7F4B">
      <w:pPr>
        <w:pStyle w:val="FootnoteText"/>
        <w:rPr>
          <w:sz w:val="18"/>
          <w:szCs w:val="18"/>
        </w:rPr>
      </w:pPr>
      <w:r w:rsidRPr="00D95471">
        <w:rPr>
          <w:sz w:val="18"/>
          <w:szCs w:val="18"/>
          <w:vertAlign w:val="superscript"/>
        </w:rPr>
        <w:t>1</w:t>
      </w:r>
      <w:r w:rsidRPr="00D95471">
        <w:t xml:space="preserve"> </w:t>
      </w:r>
      <w:r w:rsidRPr="00D95471">
        <w:rPr>
          <w:sz w:val="18"/>
          <w:szCs w:val="18"/>
        </w:rPr>
        <w:t>Se va completa de către solicitant</w:t>
      </w:r>
    </w:p>
    <w:p w14:paraId="62591B2A" w14:textId="77777777" w:rsidR="00AC7F4B" w:rsidRDefault="00AC7F4B" w:rsidP="00AC7F4B">
      <w:pPr>
        <w:pStyle w:val="FootnoteText"/>
        <w:jc w:val="both"/>
        <w:rPr>
          <w:sz w:val="18"/>
          <w:szCs w:val="18"/>
        </w:rPr>
      </w:pPr>
      <w:r w:rsidRPr="00D95471">
        <w:rPr>
          <w:sz w:val="18"/>
          <w:szCs w:val="18"/>
          <w:vertAlign w:val="superscript"/>
        </w:rPr>
        <w:t>2</w:t>
      </w:r>
      <w:r w:rsidRPr="00D95471">
        <w:t xml:space="preserve"> </w:t>
      </w:r>
      <w:r w:rsidRPr="00377A93">
        <w:rPr>
          <w:sz w:val="18"/>
          <w:szCs w:val="18"/>
        </w:rPr>
        <w:t>Se va preciza titlul mijlocului de învățământ</w:t>
      </w:r>
    </w:p>
    <w:p w14:paraId="0F7415AB" w14:textId="77777777" w:rsidR="00AC7F4B" w:rsidRDefault="00AC7F4B" w:rsidP="00AC7F4B">
      <w:pPr>
        <w:pStyle w:val="FootnoteText"/>
        <w:rPr>
          <w:sz w:val="18"/>
          <w:szCs w:val="18"/>
        </w:rPr>
      </w:pPr>
      <w:r w:rsidRPr="00D95471">
        <w:rPr>
          <w:sz w:val="18"/>
          <w:szCs w:val="18"/>
          <w:vertAlign w:val="superscript"/>
        </w:rPr>
        <w:t>3</w:t>
      </w:r>
      <w:r w:rsidRPr="00D95471">
        <w:t xml:space="preserve"> </w:t>
      </w:r>
      <w:r w:rsidRPr="00D95471">
        <w:rPr>
          <w:sz w:val="18"/>
          <w:szCs w:val="18"/>
        </w:rPr>
        <w:t>Se va preciza numele autorilor și editurii/producătorului/comerciantului</w:t>
      </w:r>
    </w:p>
    <w:p w14:paraId="736FFAD0" w14:textId="77777777" w:rsidR="00AC7F4B" w:rsidRDefault="00AC7F4B" w:rsidP="00AC7F4B">
      <w:pPr>
        <w:pStyle w:val="FootnoteText"/>
        <w:rPr>
          <w:sz w:val="18"/>
          <w:szCs w:val="18"/>
        </w:rPr>
      </w:pPr>
      <w:r w:rsidRPr="00D95471">
        <w:rPr>
          <w:sz w:val="18"/>
          <w:szCs w:val="18"/>
          <w:vertAlign w:val="superscript"/>
        </w:rPr>
        <w:t>4</w:t>
      </w:r>
      <w:r w:rsidRPr="00D95471">
        <w:t xml:space="preserve"> </w:t>
      </w:r>
      <w:r w:rsidRPr="00D95471">
        <w:rPr>
          <w:sz w:val="18"/>
          <w:szCs w:val="18"/>
        </w:rPr>
        <w:t>Se va preciza categoria din care face parte mijlocul de învățământ</w:t>
      </w:r>
    </w:p>
    <w:p w14:paraId="29F5F886" w14:textId="332F6D91" w:rsidR="00AC7F4B" w:rsidRPr="003D0C5B" w:rsidRDefault="00AC7F4B" w:rsidP="005D18E0">
      <w:pPr>
        <w:pStyle w:val="FootnoteText"/>
        <w:ind w:left="90" w:hanging="90"/>
        <w:jc w:val="both"/>
        <w:rPr>
          <w:sz w:val="18"/>
          <w:szCs w:val="18"/>
        </w:rPr>
      </w:pPr>
      <w:r w:rsidRPr="00D95471">
        <w:rPr>
          <w:sz w:val="18"/>
          <w:szCs w:val="18"/>
          <w:vertAlign w:val="superscript"/>
        </w:rPr>
        <w:t>5</w:t>
      </w:r>
      <w:r>
        <w:rPr>
          <w:sz w:val="18"/>
          <w:szCs w:val="18"/>
          <w:vertAlign w:val="superscript"/>
        </w:rPr>
        <w:t xml:space="preserve"> </w:t>
      </w:r>
      <w:r w:rsidRPr="00D95471">
        <w:rPr>
          <w:sz w:val="18"/>
          <w:szCs w:val="18"/>
        </w:rPr>
        <w:t xml:space="preserve">Se </w:t>
      </w:r>
      <w:r w:rsidRPr="003D0C5B">
        <w:rPr>
          <w:sz w:val="18"/>
          <w:szCs w:val="18"/>
        </w:rPr>
        <w:t>v</w:t>
      </w:r>
      <w:r w:rsidR="00CF044F" w:rsidRPr="003D0C5B">
        <w:rPr>
          <w:sz w:val="18"/>
          <w:szCs w:val="18"/>
        </w:rPr>
        <w:t>or</w:t>
      </w:r>
      <w:r w:rsidRPr="003D0C5B">
        <w:rPr>
          <w:sz w:val="18"/>
          <w:szCs w:val="18"/>
        </w:rPr>
        <w:t xml:space="preserve"> preciza suportul fizic al mijlocului de </w:t>
      </w:r>
      <w:r w:rsidR="00FF113A" w:rsidRPr="003D0C5B">
        <w:rPr>
          <w:sz w:val="18"/>
          <w:szCs w:val="18"/>
        </w:rPr>
        <w:t xml:space="preserve">învățământ, precum </w:t>
      </w:r>
      <w:r w:rsidRPr="003D0C5B">
        <w:rPr>
          <w:sz w:val="18"/>
          <w:szCs w:val="18"/>
        </w:rPr>
        <w:t xml:space="preserve">și stadiul de realizare al mijlocului de învățământ machetă,  </w:t>
      </w:r>
      <w:r w:rsidR="009467A5" w:rsidRPr="003D0C5B">
        <w:rPr>
          <w:sz w:val="18"/>
          <w:szCs w:val="18"/>
        </w:rPr>
        <w:t>prototip sau produs finit</w:t>
      </w:r>
    </w:p>
    <w:p w14:paraId="5C4BE300" w14:textId="1D616D61" w:rsidR="00AC7F4B" w:rsidRPr="003D0C5B" w:rsidRDefault="00AC7F4B" w:rsidP="00AC7F4B">
      <w:pPr>
        <w:pStyle w:val="FootnoteText"/>
        <w:rPr>
          <w:sz w:val="18"/>
          <w:szCs w:val="18"/>
        </w:rPr>
      </w:pPr>
      <w:r w:rsidRPr="003D0C5B">
        <w:rPr>
          <w:sz w:val="18"/>
          <w:szCs w:val="18"/>
          <w:vertAlign w:val="superscript"/>
        </w:rPr>
        <w:t>6</w:t>
      </w:r>
      <w:r w:rsidRPr="003D0C5B">
        <w:rPr>
          <w:sz w:val="18"/>
          <w:szCs w:val="18"/>
        </w:rPr>
        <w:t xml:space="preserve"> Se va preciza programa sau programele </w:t>
      </w:r>
      <w:r w:rsidR="00B9606D" w:rsidRPr="003D0C5B">
        <w:rPr>
          <w:sz w:val="18"/>
          <w:szCs w:val="18"/>
        </w:rPr>
        <w:t xml:space="preserve">suport, </w:t>
      </w:r>
      <w:r w:rsidRPr="003D0C5B">
        <w:rPr>
          <w:sz w:val="18"/>
          <w:szCs w:val="18"/>
        </w:rPr>
        <w:t>în vigoare care au stat la baza elaborării și a realizării mijlocului de învățământ</w:t>
      </w:r>
    </w:p>
    <w:p w14:paraId="66506B49" w14:textId="77777777" w:rsidR="00AC7F4B" w:rsidRPr="003D0C5B" w:rsidRDefault="00AC7F4B" w:rsidP="00AC7F4B">
      <w:pPr>
        <w:pStyle w:val="FootnoteText"/>
        <w:rPr>
          <w:sz w:val="18"/>
          <w:szCs w:val="18"/>
        </w:rPr>
      </w:pPr>
      <w:r w:rsidRPr="003D0C5B">
        <w:rPr>
          <w:sz w:val="18"/>
          <w:szCs w:val="18"/>
          <w:vertAlign w:val="superscript"/>
        </w:rPr>
        <w:t>7</w:t>
      </w:r>
      <w:r w:rsidRPr="003D0C5B">
        <w:rPr>
          <w:sz w:val="18"/>
          <w:szCs w:val="18"/>
        </w:rPr>
        <w:t xml:space="preserve"> Se va preciza denumirea completă a disciplinei sau a disciplinelor la care poate fi folosit mijlocului de învățământ</w:t>
      </w:r>
    </w:p>
    <w:p w14:paraId="3630CC20" w14:textId="77777777" w:rsidR="00AC7F4B" w:rsidRPr="003D0C5B" w:rsidRDefault="00AC7F4B" w:rsidP="00AC7F4B">
      <w:pPr>
        <w:pStyle w:val="FootnoteText"/>
        <w:rPr>
          <w:sz w:val="18"/>
          <w:szCs w:val="18"/>
        </w:rPr>
      </w:pPr>
      <w:r w:rsidRPr="003D0C5B">
        <w:rPr>
          <w:sz w:val="18"/>
          <w:szCs w:val="18"/>
          <w:vertAlign w:val="superscript"/>
        </w:rPr>
        <w:t>8</w:t>
      </w:r>
      <w:r w:rsidRPr="003D0C5B">
        <w:rPr>
          <w:sz w:val="18"/>
          <w:szCs w:val="18"/>
        </w:rPr>
        <w:t xml:space="preserve"> Se va/vor preciza aria sau ariile curriculare corespunzătoare disciplinelor la care poate fi utilizat</w:t>
      </w:r>
    </w:p>
    <w:p w14:paraId="0913C417" w14:textId="77777777" w:rsidR="00AC7F4B" w:rsidRPr="003D0C5B" w:rsidRDefault="00AC7F4B" w:rsidP="00AC7F4B">
      <w:pPr>
        <w:pStyle w:val="FootnoteText"/>
        <w:rPr>
          <w:sz w:val="18"/>
          <w:szCs w:val="18"/>
        </w:rPr>
      </w:pPr>
      <w:r w:rsidRPr="003D0C5B">
        <w:rPr>
          <w:sz w:val="18"/>
          <w:szCs w:val="18"/>
          <w:vertAlign w:val="superscript"/>
        </w:rPr>
        <w:t>9</w:t>
      </w:r>
      <w:r w:rsidRPr="003D0C5B">
        <w:rPr>
          <w:sz w:val="18"/>
          <w:szCs w:val="18"/>
        </w:rPr>
        <w:t xml:space="preserve"> Se va preciza nivelul clasei/claselor sau vârsta copiilor din învățământul preșcolar</w:t>
      </w:r>
    </w:p>
    <w:p w14:paraId="56565F60" w14:textId="1BE296EE" w:rsidR="00AC7F4B" w:rsidRPr="003D0C5B" w:rsidRDefault="00AC7F4B" w:rsidP="008A3E00">
      <w:pPr>
        <w:pStyle w:val="FootnoteText"/>
        <w:ind w:left="90" w:hanging="180"/>
        <w:jc w:val="both"/>
        <w:rPr>
          <w:sz w:val="18"/>
          <w:szCs w:val="18"/>
        </w:rPr>
      </w:pPr>
      <w:r w:rsidRPr="003D0C5B">
        <w:rPr>
          <w:sz w:val="18"/>
          <w:szCs w:val="18"/>
          <w:vertAlign w:val="superscript"/>
        </w:rPr>
        <w:t xml:space="preserve"> 10</w:t>
      </w:r>
      <w:r w:rsidRPr="003D0C5B">
        <w:rPr>
          <w:sz w:val="18"/>
          <w:szCs w:val="18"/>
        </w:rPr>
        <w:t xml:space="preserve"> Se vor face pr</w:t>
      </w:r>
      <w:r w:rsidR="008A3E00" w:rsidRPr="003D0C5B">
        <w:rPr>
          <w:sz w:val="18"/>
          <w:szCs w:val="18"/>
        </w:rPr>
        <w:t>ecizările referitoare la grupul-</w:t>
      </w:r>
      <w:r w:rsidRPr="003D0C5B">
        <w:rPr>
          <w:sz w:val="18"/>
          <w:szCs w:val="18"/>
        </w:rPr>
        <w:t>țintă, deoarece un mijloc de învățământ poate fi utilizat la unul sau mai multe categorii de grupuri</w:t>
      </w:r>
      <w:r w:rsidR="008A3E00" w:rsidRPr="003D0C5B">
        <w:rPr>
          <w:sz w:val="18"/>
          <w:szCs w:val="18"/>
        </w:rPr>
        <w:t>-</w:t>
      </w:r>
      <w:r w:rsidR="009467A5" w:rsidRPr="003D0C5B">
        <w:rPr>
          <w:sz w:val="18"/>
          <w:szCs w:val="18"/>
        </w:rPr>
        <w:t>țintă, cum ar fi</w:t>
      </w:r>
      <w:r w:rsidRPr="003D0C5B">
        <w:rPr>
          <w:sz w:val="18"/>
          <w:szCs w:val="18"/>
        </w:rPr>
        <w:t xml:space="preserve"> preșco</w:t>
      </w:r>
      <w:r w:rsidR="004B1B31" w:rsidRPr="003D0C5B">
        <w:rPr>
          <w:sz w:val="18"/>
          <w:szCs w:val="18"/>
        </w:rPr>
        <w:t xml:space="preserve">lari sau elevi, cadre didactice, fiind un </w:t>
      </w:r>
      <w:r w:rsidRPr="003D0C5B">
        <w:rPr>
          <w:sz w:val="18"/>
          <w:szCs w:val="18"/>
        </w:rPr>
        <w:t>instrument de lucru pentru elev/dem</w:t>
      </w:r>
      <w:r w:rsidR="004B1B31" w:rsidRPr="003D0C5B">
        <w:rPr>
          <w:sz w:val="18"/>
          <w:szCs w:val="18"/>
        </w:rPr>
        <w:t>onstraţii efectuate de profesor</w:t>
      </w:r>
    </w:p>
    <w:p w14:paraId="4A95C87B" w14:textId="77777777" w:rsidR="00AC7F4B" w:rsidRPr="003D0C5B" w:rsidRDefault="00AC7F4B" w:rsidP="00AC7F4B">
      <w:pPr>
        <w:pStyle w:val="FootnoteText"/>
        <w:ind w:left="-90" w:hanging="90"/>
        <w:rPr>
          <w:sz w:val="18"/>
          <w:szCs w:val="18"/>
        </w:rPr>
      </w:pPr>
      <w:r w:rsidRPr="003D0C5B">
        <w:rPr>
          <w:sz w:val="18"/>
          <w:szCs w:val="18"/>
        </w:rPr>
        <w:t xml:space="preserve">   </w:t>
      </w:r>
      <w:r w:rsidRPr="003D0C5B">
        <w:rPr>
          <w:sz w:val="18"/>
          <w:szCs w:val="18"/>
          <w:vertAlign w:val="superscript"/>
        </w:rPr>
        <w:t>11</w:t>
      </w:r>
      <w:r w:rsidRPr="003D0C5B">
        <w:rPr>
          <w:sz w:val="18"/>
          <w:szCs w:val="18"/>
        </w:rPr>
        <w:t xml:space="preserve"> Se va preciza de exemplu, geometrie clasa a VI-a</w:t>
      </w:r>
    </w:p>
    <w:p w14:paraId="6F38F205" w14:textId="04029608" w:rsidR="00AC7F4B" w:rsidRPr="003D0C5B" w:rsidRDefault="00AC7F4B" w:rsidP="00AC7F4B">
      <w:pPr>
        <w:pStyle w:val="FootnoteText"/>
        <w:ind w:hanging="90"/>
        <w:rPr>
          <w:sz w:val="18"/>
          <w:szCs w:val="18"/>
        </w:rPr>
      </w:pPr>
      <w:r w:rsidRPr="003D0C5B">
        <w:rPr>
          <w:sz w:val="18"/>
          <w:szCs w:val="18"/>
        </w:rPr>
        <w:t xml:space="preserve"> </w:t>
      </w:r>
      <w:r w:rsidRPr="003D0C5B">
        <w:rPr>
          <w:sz w:val="18"/>
          <w:szCs w:val="18"/>
          <w:vertAlign w:val="superscript"/>
        </w:rPr>
        <w:t xml:space="preserve">12 </w:t>
      </w:r>
      <w:r w:rsidRPr="003D0C5B">
        <w:rPr>
          <w:sz w:val="18"/>
          <w:szCs w:val="18"/>
        </w:rPr>
        <w:t xml:space="preserve">Se va preciza noutatea, originalitatea pe care </w:t>
      </w:r>
      <w:r w:rsidR="00CF044F" w:rsidRPr="003D0C5B">
        <w:rPr>
          <w:sz w:val="18"/>
          <w:szCs w:val="18"/>
        </w:rPr>
        <w:t>și-</w:t>
      </w:r>
      <w:r w:rsidRPr="003D0C5B">
        <w:rPr>
          <w:sz w:val="18"/>
          <w:szCs w:val="18"/>
        </w:rPr>
        <w:t>l propune un mijloc de învățământ</w:t>
      </w:r>
    </w:p>
    <w:p w14:paraId="76A993C3" w14:textId="457A5731" w:rsidR="00AC7F4B" w:rsidRDefault="00AC7F4B" w:rsidP="00AC7F4B">
      <w:pPr>
        <w:pStyle w:val="FootnoteText"/>
        <w:ind w:hanging="90"/>
        <w:rPr>
          <w:sz w:val="18"/>
          <w:szCs w:val="18"/>
        </w:rPr>
      </w:pPr>
      <w:r w:rsidRPr="003D0C5B">
        <w:rPr>
          <w:sz w:val="18"/>
          <w:szCs w:val="18"/>
          <w:vertAlign w:val="superscript"/>
        </w:rPr>
        <w:t xml:space="preserve"> 13</w:t>
      </w:r>
      <w:r w:rsidRPr="003D0C5B">
        <w:rPr>
          <w:sz w:val="18"/>
          <w:szCs w:val="18"/>
        </w:rPr>
        <w:t xml:space="preserve"> Se v</w:t>
      </w:r>
      <w:r w:rsidR="00CF044F" w:rsidRPr="003D0C5B">
        <w:rPr>
          <w:sz w:val="18"/>
          <w:szCs w:val="18"/>
        </w:rPr>
        <w:t>or</w:t>
      </w:r>
      <w:r w:rsidRPr="003D0C5B">
        <w:rPr>
          <w:sz w:val="18"/>
          <w:szCs w:val="18"/>
        </w:rPr>
        <w:t xml:space="preserve"> indica sursele utilizate dacă este cazul</w:t>
      </w:r>
    </w:p>
    <w:p w14:paraId="62969A0C" w14:textId="77777777" w:rsidR="00AC7F4B" w:rsidRPr="00D95471" w:rsidRDefault="00AC7F4B" w:rsidP="005D18E0">
      <w:pPr>
        <w:pStyle w:val="FootnoteText"/>
        <w:ind w:left="90" w:hanging="180"/>
        <w:jc w:val="both"/>
        <w:rPr>
          <w:sz w:val="18"/>
          <w:szCs w:val="18"/>
        </w:rPr>
      </w:pPr>
      <w:r>
        <w:rPr>
          <w:sz w:val="18"/>
          <w:szCs w:val="18"/>
          <w:vertAlign w:val="superscript"/>
        </w:rPr>
        <w:t xml:space="preserve"> </w:t>
      </w:r>
      <w:r w:rsidRPr="00D95471">
        <w:rPr>
          <w:sz w:val="18"/>
          <w:szCs w:val="18"/>
          <w:vertAlign w:val="superscript"/>
        </w:rPr>
        <w:t>14</w:t>
      </w:r>
      <w:r>
        <w:rPr>
          <w:sz w:val="18"/>
          <w:szCs w:val="18"/>
          <w:vertAlign w:val="superscript"/>
        </w:rPr>
        <w:t xml:space="preserve"> </w:t>
      </w:r>
      <w:r>
        <w:rPr>
          <w:sz w:val="18"/>
          <w:szCs w:val="18"/>
        </w:rPr>
        <w:t xml:space="preserve"> </w:t>
      </w:r>
      <w:r w:rsidRPr="00D95471">
        <w:rPr>
          <w:sz w:val="18"/>
          <w:szCs w:val="18"/>
        </w:rPr>
        <w:t>Cerinţele pedagogice care rezultă din utilizarea mijlocului/mijloacelor de învățământ pentru a facilita dezvoltarea/dobândirea/formarea competenţelor generale şi specifice prevăzute de programa școlară în vigoare</w:t>
      </w:r>
    </w:p>
    <w:p w14:paraId="46A0A217" w14:textId="77777777" w:rsidR="00AC7F4B" w:rsidRPr="00D95471" w:rsidRDefault="00AC7F4B" w:rsidP="00AC7F4B">
      <w:pPr>
        <w:pStyle w:val="FootnoteText"/>
        <w:ind w:hanging="90"/>
        <w:rPr>
          <w:sz w:val="18"/>
          <w:szCs w:val="18"/>
        </w:rPr>
      </w:pPr>
      <w:r w:rsidRPr="00377A93">
        <w:rPr>
          <w:sz w:val="18"/>
          <w:szCs w:val="18"/>
          <w:vertAlign w:val="superscript"/>
        </w:rPr>
        <w:t xml:space="preserve"> 15</w:t>
      </w:r>
      <w:r w:rsidRPr="00D95471">
        <w:rPr>
          <w:sz w:val="18"/>
          <w:szCs w:val="18"/>
        </w:rPr>
        <w:t xml:space="preserve"> Se vor preciza principalele caracteristici constructive, funcţionale şi de exploatare ale materialului didactic</w:t>
      </w:r>
    </w:p>
    <w:p w14:paraId="1B771D21" w14:textId="77777777" w:rsidR="00AC7F4B" w:rsidRDefault="00AC7F4B" w:rsidP="00AC7F4B">
      <w:pPr>
        <w:pStyle w:val="FootnoteText"/>
        <w:ind w:hanging="180"/>
        <w:rPr>
          <w:sz w:val="18"/>
          <w:szCs w:val="18"/>
        </w:rPr>
      </w:pPr>
      <w:r w:rsidRPr="00D95471">
        <w:rPr>
          <w:sz w:val="18"/>
          <w:szCs w:val="18"/>
        </w:rPr>
        <w:t xml:space="preserve">  </w:t>
      </w:r>
      <w:r w:rsidRPr="00377A93">
        <w:rPr>
          <w:sz w:val="18"/>
          <w:szCs w:val="18"/>
          <w:vertAlign w:val="superscript"/>
        </w:rPr>
        <w:t>16</w:t>
      </w:r>
      <w:r>
        <w:rPr>
          <w:sz w:val="18"/>
          <w:szCs w:val="18"/>
        </w:rPr>
        <w:t xml:space="preserve"> </w:t>
      </w:r>
      <w:r w:rsidRPr="00D95471">
        <w:rPr>
          <w:sz w:val="18"/>
          <w:szCs w:val="18"/>
        </w:rPr>
        <w:t>Se va preciza valorificarea creatoare a deprinderilor și a cunoștințelor achiziționate, la dobândirea, prin mijloace proprii, a unor cunoștințe.</w:t>
      </w:r>
    </w:p>
    <w:p w14:paraId="43A54D7C" w14:textId="77777777" w:rsidR="00A559F0" w:rsidRDefault="00A559F0" w:rsidP="00AC7F4B">
      <w:pPr>
        <w:pStyle w:val="FootnoteText"/>
        <w:ind w:hanging="180"/>
        <w:rPr>
          <w:sz w:val="18"/>
          <w:szCs w:val="18"/>
        </w:rPr>
      </w:pPr>
    </w:p>
    <w:p w14:paraId="379A675D" w14:textId="77777777" w:rsidR="00DD5D4C" w:rsidRDefault="00DD5D4C" w:rsidP="00AC7F4B">
      <w:pPr>
        <w:pStyle w:val="FootnoteText"/>
        <w:ind w:hanging="180"/>
        <w:rPr>
          <w:sz w:val="18"/>
          <w:szCs w:val="18"/>
        </w:rPr>
      </w:pPr>
    </w:p>
    <w:p w14:paraId="397C220B" w14:textId="77777777" w:rsidR="004C3D0E" w:rsidRDefault="004C3D0E" w:rsidP="00AC7F4B">
      <w:pPr>
        <w:pStyle w:val="FootnoteText"/>
        <w:ind w:hanging="180"/>
        <w:rPr>
          <w:sz w:val="18"/>
          <w:szCs w:val="18"/>
        </w:rPr>
      </w:pPr>
    </w:p>
    <w:p w14:paraId="6A32CFDE" w14:textId="77777777" w:rsidR="00DD5D4C" w:rsidRDefault="00DD5D4C" w:rsidP="00AC7F4B">
      <w:pPr>
        <w:pStyle w:val="FootnoteText"/>
        <w:ind w:hanging="180"/>
        <w:rPr>
          <w:sz w:val="18"/>
          <w:szCs w:val="18"/>
        </w:rPr>
      </w:pPr>
    </w:p>
    <w:p w14:paraId="3A5D699D" w14:textId="4C7A5CD8" w:rsidR="00B87448" w:rsidRDefault="00317E98">
      <w:pPr>
        <w:pStyle w:val="ListParagraph"/>
        <w:numPr>
          <w:ilvl w:val="0"/>
          <w:numId w:val="19"/>
        </w:numPr>
        <w:tabs>
          <w:tab w:val="left" w:pos="270"/>
          <w:tab w:val="left" w:pos="900"/>
          <w:tab w:val="left" w:pos="990"/>
          <w:tab w:val="left" w:pos="1260"/>
        </w:tabs>
        <w:spacing w:line="276" w:lineRule="auto"/>
        <w:ind w:left="1620" w:hanging="900"/>
        <w:rPr>
          <w:rFonts w:ascii="Times New Roman" w:hAnsi="Times New Roman" w:cs="Times New Roman"/>
          <w:b/>
          <w:szCs w:val="22"/>
        </w:rPr>
      </w:pPr>
      <w:r>
        <w:rPr>
          <w:rFonts w:ascii="Times New Roman" w:hAnsi="Times New Roman" w:cs="Times New Roman"/>
          <w:b/>
          <w:szCs w:val="22"/>
        </w:rPr>
        <w:t>DATELE DE IDENTIFICARE</w:t>
      </w:r>
      <w:r w:rsidR="00377A93">
        <w:rPr>
          <w:rStyle w:val="FootnoteReference"/>
          <w:rFonts w:ascii="Times New Roman" w:hAnsi="Times New Roman" w:cs="Times New Roman"/>
          <w:b/>
          <w:szCs w:val="22"/>
        </w:rPr>
        <w:t>1</w:t>
      </w:r>
      <w:r>
        <w:rPr>
          <w:rFonts w:ascii="Times New Roman" w:hAnsi="Times New Roman" w:cs="Times New Roman"/>
          <w:b/>
          <w:szCs w:val="22"/>
        </w:rPr>
        <w:t xml:space="preserve"> ALE MIJLOCULUI DE ÎNVĂȚĂMÂNT DIN </w:t>
      </w:r>
      <w:r w:rsidR="0009705B" w:rsidRPr="003D0C5B">
        <w:rPr>
          <w:rFonts w:ascii="Times New Roman" w:hAnsi="Times New Roman" w:cs="Times New Roman"/>
          <w:b/>
          <w:szCs w:val="22"/>
        </w:rPr>
        <w:t>CATEGORIA</w:t>
      </w:r>
      <w:r w:rsidRPr="003D0C5B">
        <w:rPr>
          <w:rFonts w:ascii="Times New Roman" w:hAnsi="Times New Roman" w:cs="Times New Roman"/>
          <w:b/>
          <w:szCs w:val="22"/>
        </w:rPr>
        <w:t xml:space="preserve"> </w:t>
      </w:r>
      <w:r>
        <w:rPr>
          <w:rFonts w:ascii="Times New Roman" w:hAnsi="Times New Roman" w:cs="Times New Roman"/>
          <w:b/>
          <w:szCs w:val="22"/>
        </w:rPr>
        <w:t xml:space="preserve">          </w:t>
      </w:r>
    </w:p>
    <w:p w14:paraId="2CA99071" w14:textId="77777777" w:rsidR="00B87448" w:rsidRDefault="00317E98">
      <w:pPr>
        <w:pStyle w:val="ListParagraph"/>
        <w:tabs>
          <w:tab w:val="left" w:pos="270"/>
          <w:tab w:val="left" w:pos="900"/>
          <w:tab w:val="left" w:pos="990"/>
          <w:tab w:val="left" w:pos="1260"/>
        </w:tabs>
        <w:spacing w:line="276" w:lineRule="auto"/>
        <w:ind w:left="1620"/>
        <w:rPr>
          <w:rFonts w:ascii="Times New Roman" w:hAnsi="Times New Roman" w:cs="Times New Roman"/>
          <w:b/>
          <w:szCs w:val="22"/>
        </w:rPr>
      </w:pPr>
      <w:r>
        <w:rPr>
          <w:rFonts w:ascii="Times New Roman" w:hAnsi="Times New Roman" w:cs="Times New Roman"/>
          <w:b/>
          <w:szCs w:val="22"/>
        </w:rPr>
        <w:t xml:space="preserve">             PROGRAMELOR INFORMATICE EDUCAȚIONALE </w:t>
      </w:r>
    </w:p>
    <w:p w14:paraId="001701D1" w14:textId="77777777" w:rsidR="00377A93" w:rsidRPr="00624CBE" w:rsidRDefault="00317E98" w:rsidP="00624CBE">
      <w:pPr>
        <w:pStyle w:val="ListParagraph"/>
        <w:tabs>
          <w:tab w:val="left" w:pos="270"/>
          <w:tab w:val="left" w:pos="900"/>
          <w:tab w:val="left" w:pos="990"/>
          <w:tab w:val="left" w:pos="1260"/>
        </w:tabs>
        <w:spacing w:line="276" w:lineRule="auto"/>
        <w:ind w:left="1620"/>
        <w:rPr>
          <w:rFonts w:ascii="Times New Roman" w:hAnsi="Times New Roman" w:cs="Times New Roman"/>
          <w:b/>
          <w:szCs w:val="22"/>
        </w:rPr>
      </w:pPr>
      <w:r>
        <w:rPr>
          <w:rFonts w:ascii="Times New Roman" w:hAnsi="Times New Roman" w:cs="Times New Roman"/>
          <w:b/>
          <w:szCs w:val="22"/>
        </w:rPr>
        <w:t xml:space="preserve">                              ȘI APLICAȚII MULTIMEDIA </w:t>
      </w:r>
    </w:p>
    <w:p w14:paraId="0DAD5C56" w14:textId="77777777" w:rsidR="00B87448" w:rsidRDefault="00B87448">
      <w:pPr>
        <w:pStyle w:val="ListParagraph"/>
        <w:tabs>
          <w:tab w:val="left" w:pos="270"/>
        </w:tabs>
        <w:spacing w:line="276" w:lineRule="auto"/>
        <w:ind w:hanging="720"/>
        <w:jc w:val="both"/>
        <w:rPr>
          <w:rFonts w:ascii="Times New Roman" w:hAnsi="Times New Roman" w:cs="Times New Roman"/>
          <w:b/>
          <w:bCs/>
          <w:sz w:val="16"/>
          <w:szCs w:val="16"/>
        </w:rPr>
      </w:pPr>
    </w:p>
    <w:p w14:paraId="4EBC0591" w14:textId="77777777" w:rsidR="00B87448" w:rsidRDefault="00317E98">
      <w:pPr>
        <w:pStyle w:val="ListParagraph"/>
        <w:numPr>
          <w:ilvl w:val="0"/>
          <w:numId w:val="21"/>
        </w:numPr>
        <w:tabs>
          <w:tab w:val="left" w:pos="270"/>
          <w:tab w:val="left" w:pos="990"/>
        </w:tabs>
        <w:spacing w:line="276" w:lineRule="auto"/>
        <w:ind w:left="180" w:hanging="180"/>
        <w:jc w:val="both"/>
        <w:rPr>
          <w:rFonts w:ascii="Times New Roman" w:hAnsi="Times New Roman" w:cs="Times New Roman"/>
          <w:b/>
          <w:szCs w:val="22"/>
        </w:rPr>
      </w:pPr>
      <w:r>
        <w:rPr>
          <w:rFonts w:ascii="Times New Roman" w:hAnsi="Times New Roman" w:cs="Times New Roman"/>
          <w:b/>
          <w:szCs w:val="22"/>
        </w:rPr>
        <w:t xml:space="preserve">  Denumirea programului informatic educațional/a aplicației multimedia</w:t>
      </w:r>
      <w:r w:rsidR="00377A93">
        <w:rPr>
          <w:rStyle w:val="FootnoteReference"/>
          <w:rFonts w:ascii="Times New Roman" w:hAnsi="Times New Roman" w:cs="Times New Roman"/>
          <w:b/>
          <w:szCs w:val="22"/>
        </w:rPr>
        <w:t>2</w:t>
      </w:r>
      <w:r>
        <w:rPr>
          <w:rFonts w:ascii="Times New Roman" w:hAnsi="Times New Roman" w:cs="Times New Roman"/>
          <w:b/>
          <w:szCs w:val="22"/>
        </w:rPr>
        <w:t xml:space="preserve">/Categoria programului   </w:t>
      </w:r>
    </w:p>
    <w:p w14:paraId="1E2E6742" w14:textId="77777777" w:rsidR="00B87448" w:rsidRDefault="00317E98">
      <w:pPr>
        <w:pStyle w:val="ListParagraph"/>
        <w:tabs>
          <w:tab w:val="left" w:pos="270"/>
          <w:tab w:val="left" w:pos="990"/>
        </w:tabs>
        <w:spacing w:line="276" w:lineRule="auto"/>
        <w:ind w:left="180"/>
        <w:jc w:val="both"/>
        <w:rPr>
          <w:rFonts w:ascii="Times New Roman" w:hAnsi="Times New Roman" w:cs="Times New Roman"/>
          <w:b/>
          <w:szCs w:val="22"/>
        </w:rPr>
      </w:pPr>
      <w:r>
        <w:rPr>
          <w:rFonts w:ascii="Times New Roman" w:hAnsi="Times New Roman" w:cs="Times New Roman"/>
          <w:b/>
          <w:szCs w:val="22"/>
        </w:rPr>
        <w:t xml:space="preserve">  informatic educațional/a aplicației multimedia </w:t>
      </w:r>
      <w:r w:rsidRPr="00624CBE">
        <w:rPr>
          <w:rFonts w:ascii="Times New Roman" w:hAnsi="Times New Roman" w:cs="Times New Roman"/>
          <w:bCs/>
          <w:szCs w:val="22"/>
        </w:rPr>
        <w:t>.....................................................................................</w:t>
      </w:r>
    </w:p>
    <w:p w14:paraId="753C1F99" w14:textId="77777777" w:rsidR="00B87448" w:rsidRPr="00624CBE" w:rsidRDefault="00317E98">
      <w:pPr>
        <w:pStyle w:val="ListParagraph"/>
        <w:numPr>
          <w:ilvl w:val="0"/>
          <w:numId w:val="21"/>
        </w:numPr>
        <w:tabs>
          <w:tab w:val="left" w:pos="270"/>
          <w:tab w:val="left" w:pos="990"/>
        </w:tabs>
        <w:spacing w:line="276" w:lineRule="auto"/>
        <w:ind w:left="0"/>
        <w:jc w:val="both"/>
        <w:rPr>
          <w:rFonts w:ascii="Times New Roman" w:hAnsi="Times New Roman" w:cs="Times New Roman"/>
          <w:bCs/>
          <w:szCs w:val="22"/>
        </w:rPr>
      </w:pPr>
      <w:r>
        <w:rPr>
          <w:rFonts w:ascii="Times New Roman" w:hAnsi="Times New Roman" w:cs="Times New Roman"/>
          <w:b/>
          <w:szCs w:val="22"/>
        </w:rPr>
        <w:t>Autor/editură/producător/comerciant</w:t>
      </w:r>
      <w:r w:rsidR="00377A93">
        <w:rPr>
          <w:rStyle w:val="FootnoteReference"/>
          <w:rFonts w:ascii="Times New Roman" w:hAnsi="Times New Roman" w:cs="Times New Roman"/>
          <w:b/>
          <w:szCs w:val="22"/>
        </w:rPr>
        <w:t>3</w:t>
      </w:r>
      <w:r>
        <w:rPr>
          <w:rFonts w:ascii="Times New Roman" w:hAnsi="Times New Roman" w:cs="Times New Roman"/>
          <w:b/>
          <w:szCs w:val="22"/>
        </w:rPr>
        <w:t xml:space="preserve"> </w:t>
      </w:r>
      <w:r w:rsidRPr="00624CBE">
        <w:rPr>
          <w:rFonts w:ascii="Times New Roman" w:hAnsi="Times New Roman" w:cs="Times New Roman"/>
          <w:bCs/>
          <w:szCs w:val="22"/>
        </w:rPr>
        <w:t>..................................................................................................</w:t>
      </w:r>
    </w:p>
    <w:p w14:paraId="1E951B82" w14:textId="77777777" w:rsidR="00B87448" w:rsidRPr="00624CBE" w:rsidRDefault="00317E98">
      <w:pPr>
        <w:pStyle w:val="ListParagraph"/>
        <w:numPr>
          <w:ilvl w:val="0"/>
          <w:numId w:val="21"/>
        </w:numPr>
        <w:tabs>
          <w:tab w:val="left" w:pos="270"/>
          <w:tab w:val="left" w:pos="990"/>
        </w:tabs>
        <w:spacing w:line="276" w:lineRule="auto"/>
        <w:ind w:left="0"/>
        <w:jc w:val="both"/>
        <w:rPr>
          <w:rFonts w:ascii="Times New Roman" w:hAnsi="Times New Roman" w:cs="Times New Roman"/>
          <w:bCs/>
          <w:szCs w:val="22"/>
        </w:rPr>
      </w:pPr>
      <w:r>
        <w:rPr>
          <w:rFonts w:ascii="Times New Roman" w:hAnsi="Times New Roman" w:cs="Times New Roman"/>
          <w:b/>
          <w:szCs w:val="22"/>
        </w:rPr>
        <w:t>Forma de prezentare a cuprinsului</w:t>
      </w:r>
      <w:r w:rsidR="00377A93">
        <w:rPr>
          <w:rStyle w:val="FootnoteReference"/>
          <w:rFonts w:ascii="Times New Roman" w:hAnsi="Times New Roman" w:cs="Times New Roman"/>
          <w:b/>
          <w:szCs w:val="22"/>
        </w:rPr>
        <w:t>4</w:t>
      </w:r>
      <w:r>
        <w:rPr>
          <w:rFonts w:ascii="Times New Roman" w:hAnsi="Times New Roman" w:cs="Times New Roman"/>
          <w:b/>
          <w:szCs w:val="22"/>
        </w:rPr>
        <w:t xml:space="preserve"> </w:t>
      </w:r>
      <w:r w:rsidRPr="00624CBE">
        <w:rPr>
          <w:rFonts w:ascii="Times New Roman" w:hAnsi="Times New Roman" w:cs="Times New Roman"/>
          <w:bCs/>
          <w:szCs w:val="22"/>
        </w:rPr>
        <w:t>.......................................................................................................</w:t>
      </w:r>
    </w:p>
    <w:p w14:paraId="594D057E" w14:textId="77777777" w:rsidR="00B87448" w:rsidRDefault="00317E98">
      <w:pPr>
        <w:pStyle w:val="ListParagraph"/>
        <w:numPr>
          <w:ilvl w:val="0"/>
          <w:numId w:val="21"/>
        </w:numPr>
        <w:tabs>
          <w:tab w:val="left" w:pos="270"/>
          <w:tab w:val="left" w:pos="990"/>
        </w:tabs>
        <w:spacing w:line="276" w:lineRule="auto"/>
        <w:ind w:left="0"/>
        <w:jc w:val="both"/>
        <w:rPr>
          <w:rFonts w:ascii="Times New Roman" w:hAnsi="Times New Roman" w:cs="Times New Roman"/>
          <w:b/>
          <w:szCs w:val="22"/>
        </w:rPr>
      </w:pPr>
      <w:r>
        <w:rPr>
          <w:rFonts w:ascii="Times New Roman" w:hAnsi="Times New Roman" w:cs="Times New Roman"/>
          <w:b/>
          <w:szCs w:val="22"/>
        </w:rPr>
        <w:t>Programe școlare suport</w:t>
      </w:r>
      <w:r w:rsidR="00377A93">
        <w:rPr>
          <w:rStyle w:val="FootnoteReference"/>
          <w:rFonts w:ascii="Times New Roman" w:hAnsi="Times New Roman" w:cs="Times New Roman"/>
          <w:b/>
          <w:szCs w:val="22"/>
        </w:rPr>
        <w:t>5</w:t>
      </w:r>
      <w:r w:rsidRPr="00624CBE">
        <w:rPr>
          <w:rFonts w:ascii="Times New Roman" w:hAnsi="Times New Roman" w:cs="Times New Roman"/>
          <w:bCs/>
          <w:szCs w:val="22"/>
        </w:rPr>
        <w:t>.........................................................................................................................</w:t>
      </w:r>
    </w:p>
    <w:p w14:paraId="7AD8A69C" w14:textId="77777777" w:rsidR="00B87448" w:rsidRDefault="00317E98">
      <w:pPr>
        <w:pStyle w:val="ListParagraph"/>
        <w:numPr>
          <w:ilvl w:val="0"/>
          <w:numId w:val="21"/>
        </w:numPr>
        <w:tabs>
          <w:tab w:val="left" w:pos="270"/>
          <w:tab w:val="left" w:pos="990"/>
        </w:tabs>
        <w:spacing w:line="276" w:lineRule="auto"/>
        <w:ind w:left="0"/>
        <w:jc w:val="both"/>
        <w:rPr>
          <w:rFonts w:ascii="Times New Roman" w:hAnsi="Times New Roman" w:cs="Times New Roman"/>
          <w:b/>
          <w:szCs w:val="22"/>
        </w:rPr>
      </w:pPr>
      <w:r>
        <w:rPr>
          <w:rFonts w:ascii="Times New Roman" w:hAnsi="Times New Roman" w:cs="Times New Roman"/>
          <w:b/>
          <w:szCs w:val="22"/>
        </w:rPr>
        <w:t>Discipline la care poate fi aplicat</w:t>
      </w:r>
      <w:r w:rsidR="00377A93">
        <w:rPr>
          <w:rStyle w:val="FootnoteReference"/>
          <w:rFonts w:ascii="Times New Roman" w:hAnsi="Times New Roman" w:cs="Times New Roman"/>
          <w:b/>
          <w:szCs w:val="22"/>
        </w:rPr>
        <w:t>6</w:t>
      </w:r>
      <w:r>
        <w:rPr>
          <w:rFonts w:ascii="Times New Roman" w:hAnsi="Times New Roman" w:cs="Times New Roman"/>
          <w:b/>
          <w:szCs w:val="22"/>
        </w:rPr>
        <w:t>/Aria curriculară</w:t>
      </w:r>
      <w:r w:rsidR="00377A93">
        <w:rPr>
          <w:rStyle w:val="FootnoteReference"/>
          <w:rFonts w:ascii="Times New Roman" w:hAnsi="Times New Roman" w:cs="Times New Roman"/>
          <w:b/>
          <w:szCs w:val="22"/>
        </w:rPr>
        <w:t>7</w:t>
      </w:r>
      <w:r>
        <w:rPr>
          <w:rFonts w:ascii="Times New Roman" w:hAnsi="Times New Roman" w:cs="Times New Roman"/>
          <w:b/>
          <w:szCs w:val="22"/>
        </w:rPr>
        <w:t xml:space="preserve"> </w:t>
      </w:r>
      <w:r w:rsidRPr="00624CBE">
        <w:rPr>
          <w:rFonts w:ascii="Times New Roman" w:hAnsi="Times New Roman" w:cs="Times New Roman"/>
          <w:bCs/>
          <w:szCs w:val="22"/>
        </w:rPr>
        <w:t>............................................................................</w:t>
      </w:r>
    </w:p>
    <w:p w14:paraId="647CA7D4" w14:textId="77777777" w:rsidR="00B87448" w:rsidRDefault="00317E98">
      <w:pPr>
        <w:pStyle w:val="ListParagraph"/>
        <w:numPr>
          <w:ilvl w:val="0"/>
          <w:numId w:val="21"/>
        </w:numPr>
        <w:tabs>
          <w:tab w:val="left" w:pos="270"/>
        </w:tabs>
        <w:ind w:left="0"/>
        <w:rPr>
          <w:rFonts w:ascii="Times New Roman" w:hAnsi="Times New Roman" w:cs="Times New Roman"/>
          <w:b/>
          <w:szCs w:val="22"/>
        </w:rPr>
      </w:pPr>
      <w:r>
        <w:rPr>
          <w:rFonts w:ascii="Times New Roman" w:hAnsi="Times New Roman" w:cs="Times New Roman"/>
          <w:b/>
          <w:szCs w:val="22"/>
        </w:rPr>
        <w:t>Clasele/Grupul - țintă la care poate fi aplicat/nivel de vârstă</w:t>
      </w:r>
      <w:r w:rsidR="00377A93">
        <w:rPr>
          <w:rStyle w:val="FootnoteReference"/>
          <w:rFonts w:ascii="Times New Roman" w:hAnsi="Times New Roman" w:cs="Times New Roman"/>
          <w:b/>
          <w:szCs w:val="22"/>
        </w:rPr>
        <w:t>8</w:t>
      </w:r>
      <w:r>
        <w:rPr>
          <w:rFonts w:ascii="Times New Roman" w:hAnsi="Times New Roman" w:cs="Times New Roman"/>
          <w:b/>
          <w:szCs w:val="22"/>
        </w:rPr>
        <w:t xml:space="preserve"> </w:t>
      </w:r>
      <w:r w:rsidRPr="00624CBE">
        <w:rPr>
          <w:rFonts w:ascii="Times New Roman" w:hAnsi="Times New Roman" w:cs="Times New Roman"/>
          <w:bCs/>
          <w:szCs w:val="22"/>
        </w:rPr>
        <w:t>.............................................................</w:t>
      </w:r>
    </w:p>
    <w:p w14:paraId="1D3F6548" w14:textId="77777777" w:rsidR="00B87448" w:rsidRDefault="00317E98">
      <w:pPr>
        <w:pStyle w:val="ListParagraph"/>
        <w:numPr>
          <w:ilvl w:val="0"/>
          <w:numId w:val="21"/>
        </w:numPr>
        <w:tabs>
          <w:tab w:val="left" w:pos="270"/>
          <w:tab w:val="left" w:pos="990"/>
          <w:tab w:val="left" w:pos="1080"/>
          <w:tab w:val="left" w:pos="1350"/>
        </w:tabs>
        <w:spacing w:line="276" w:lineRule="auto"/>
        <w:ind w:left="0"/>
        <w:jc w:val="both"/>
        <w:rPr>
          <w:rFonts w:ascii="Times New Roman" w:hAnsi="Times New Roman" w:cs="Times New Roman"/>
          <w:b/>
          <w:szCs w:val="22"/>
        </w:rPr>
      </w:pPr>
      <w:r>
        <w:rPr>
          <w:rFonts w:ascii="Times New Roman" w:hAnsi="Times New Roman" w:cs="Times New Roman"/>
          <w:b/>
          <w:szCs w:val="22"/>
        </w:rPr>
        <w:t>Alte date generale:</w:t>
      </w:r>
    </w:p>
    <w:p w14:paraId="241D38E6" w14:textId="77777777" w:rsidR="00B87448" w:rsidRDefault="00317E98">
      <w:pPr>
        <w:pStyle w:val="ListParagraph"/>
        <w:tabs>
          <w:tab w:val="left" w:pos="270"/>
          <w:tab w:val="left" w:pos="990"/>
          <w:tab w:val="left" w:pos="1080"/>
          <w:tab w:val="left" w:pos="1350"/>
        </w:tabs>
        <w:spacing w:line="276" w:lineRule="auto"/>
        <w:ind w:left="0"/>
        <w:jc w:val="both"/>
        <w:rPr>
          <w:rFonts w:ascii="Times New Roman" w:hAnsi="Times New Roman" w:cs="Times New Roman"/>
          <w:b/>
          <w:szCs w:val="22"/>
        </w:rPr>
      </w:pPr>
      <w:r>
        <w:rPr>
          <w:rFonts w:ascii="Times New Roman" w:hAnsi="Times New Roman" w:cs="Times New Roman"/>
          <w:b/>
          <w:szCs w:val="22"/>
        </w:rPr>
        <w:t xml:space="preserve">     a. Domeniu de conținut/unitate de învățare (capitol)</w:t>
      </w:r>
      <w:r w:rsidR="00377A93">
        <w:rPr>
          <w:rStyle w:val="FootnoteReference"/>
          <w:rFonts w:ascii="Times New Roman" w:hAnsi="Times New Roman" w:cs="Times New Roman"/>
          <w:b/>
          <w:szCs w:val="22"/>
        </w:rPr>
        <w:t>9</w:t>
      </w:r>
      <w:r>
        <w:rPr>
          <w:rFonts w:ascii="Times New Roman" w:hAnsi="Times New Roman" w:cs="Times New Roman"/>
          <w:b/>
          <w:szCs w:val="22"/>
        </w:rPr>
        <w:t xml:space="preserve"> </w:t>
      </w:r>
      <w:r w:rsidRPr="00624CBE">
        <w:rPr>
          <w:rFonts w:ascii="Times New Roman" w:hAnsi="Times New Roman" w:cs="Times New Roman"/>
          <w:bCs/>
          <w:szCs w:val="22"/>
        </w:rPr>
        <w:t>............................................................................</w:t>
      </w:r>
    </w:p>
    <w:p w14:paraId="101C9CCF" w14:textId="77777777" w:rsidR="00B87448" w:rsidRDefault="00377A93">
      <w:pPr>
        <w:pStyle w:val="ListParagraph"/>
        <w:tabs>
          <w:tab w:val="left" w:pos="270"/>
          <w:tab w:val="left" w:pos="990"/>
          <w:tab w:val="left" w:pos="1080"/>
          <w:tab w:val="left" w:pos="1350"/>
        </w:tabs>
        <w:spacing w:line="276" w:lineRule="auto"/>
        <w:ind w:left="0" w:firstLine="180"/>
        <w:jc w:val="both"/>
        <w:rPr>
          <w:rFonts w:ascii="Times New Roman" w:hAnsi="Times New Roman" w:cs="Times New Roman"/>
          <w:b/>
          <w:szCs w:val="22"/>
        </w:rPr>
      </w:pPr>
      <w:r>
        <w:rPr>
          <w:rFonts w:ascii="Times New Roman" w:hAnsi="Times New Roman" w:cs="Times New Roman"/>
          <w:b/>
          <w:szCs w:val="22"/>
        </w:rPr>
        <w:t xml:space="preserve">  </w:t>
      </w:r>
      <w:r w:rsidR="00317E98">
        <w:rPr>
          <w:rFonts w:ascii="Times New Roman" w:hAnsi="Times New Roman" w:cs="Times New Roman"/>
          <w:b/>
          <w:szCs w:val="22"/>
        </w:rPr>
        <w:t>b.  Relevanță științifică/</w:t>
      </w:r>
      <w:r w:rsidR="00317E98">
        <w:rPr>
          <w:szCs w:val="22"/>
        </w:rPr>
        <w:t xml:space="preserve"> </w:t>
      </w:r>
      <w:r w:rsidR="00317E98">
        <w:rPr>
          <w:rFonts w:ascii="Times New Roman" w:hAnsi="Times New Roman" w:cs="Times New Roman"/>
          <w:b/>
          <w:szCs w:val="22"/>
        </w:rPr>
        <w:t>Elemente de noutate și/sau de diferențiere</w:t>
      </w:r>
      <w:r>
        <w:rPr>
          <w:rStyle w:val="FootnoteReference"/>
          <w:rFonts w:ascii="Times New Roman" w:hAnsi="Times New Roman" w:cs="Times New Roman"/>
          <w:b/>
          <w:szCs w:val="22"/>
        </w:rPr>
        <w:t>10</w:t>
      </w:r>
      <w:r w:rsidR="00317E98">
        <w:rPr>
          <w:rFonts w:ascii="Times New Roman" w:hAnsi="Times New Roman" w:cs="Times New Roman"/>
          <w:b/>
          <w:szCs w:val="22"/>
        </w:rPr>
        <w:t xml:space="preserve"> </w:t>
      </w:r>
      <w:r w:rsidR="00317E98" w:rsidRPr="00624CBE">
        <w:rPr>
          <w:rFonts w:ascii="Times New Roman" w:hAnsi="Times New Roman" w:cs="Times New Roman"/>
          <w:bCs/>
          <w:szCs w:val="22"/>
        </w:rPr>
        <w:t xml:space="preserve">.................................................. </w:t>
      </w:r>
    </w:p>
    <w:p w14:paraId="34B86F17" w14:textId="77777777" w:rsidR="00B87448" w:rsidRPr="00624CBE" w:rsidRDefault="00317E98">
      <w:pPr>
        <w:pStyle w:val="ListParagraph"/>
        <w:numPr>
          <w:ilvl w:val="0"/>
          <w:numId w:val="21"/>
        </w:numPr>
        <w:tabs>
          <w:tab w:val="left" w:pos="270"/>
          <w:tab w:val="left" w:pos="990"/>
          <w:tab w:val="left" w:pos="1080"/>
          <w:tab w:val="left" w:pos="1350"/>
        </w:tabs>
        <w:spacing w:line="276" w:lineRule="auto"/>
        <w:ind w:left="0"/>
        <w:jc w:val="both"/>
        <w:rPr>
          <w:rFonts w:ascii="Times New Roman" w:hAnsi="Times New Roman" w:cs="Times New Roman"/>
          <w:bCs/>
          <w:szCs w:val="22"/>
        </w:rPr>
      </w:pPr>
      <w:r>
        <w:rPr>
          <w:rFonts w:ascii="Times New Roman" w:hAnsi="Times New Roman" w:cs="Times New Roman"/>
          <w:b/>
          <w:szCs w:val="22"/>
        </w:rPr>
        <w:t>Date referitoare la sursele utilizate</w:t>
      </w:r>
      <w:r w:rsidR="00377A93">
        <w:rPr>
          <w:rStyle w:val="FootnoteReference"/>
          <w:rFonts w:ascii="Times New Roman" w:hAnsi="Times New Roman" w:cs="Times New Roman"/>
          <w:b/>
          <w:szCs w:val="22"/>
        </w:rPr>
        <w:t>11</w:t>
      </w:r>
      <w:r>
        <w:rPr>
          <w:rFonts w:ascii="Times New Roman" w:hAnsi="Times New Roman" w:cs="Times New Roman"/>
          <w:b/>
          <w:szCs w:val="22"/>
        </w:rPr>
        <w:t xml:space="preserve"> </w:t>
      </w:r>
      <w:r w:rsidRPr="00624CBE">
        <w:rPr>
          <w:rFonts w:ascii="Times New Roman" w:hAnsi="Times New Roman" w:cs="Times New Roman"/>
          <w:bCs/>
          <w:szCs w:val="22"/>
        </w:rPr>
        <w:t>.........................................................................................................</w:t>
      </w:r>
    </w:p>
    <w:p w14:paraId="228AA08C" w14:textId="77777777" w:rsidR="00B87448" w:rsidRPr="00624CBE" w:rsidRDefault="00317E98">
      <w:pPr>
        <w:pStyle w:val="ListParagraph"/>
        <w:numPr>
          <w:ilvl w:val="0"/>
          <w:numId w:val="21"/>
        </w:numPr>
        <w:tabs>
          <w:tab w:val="left" w:pos="270"/>
          <w:tab w:val="left" w:pos="990"/>
          <w:tab w:val="left" w:pos="1080"/>
          <w:tab w:val="left" w:pos="1350"/>
        </w:tabs>
        <w:spacing w:line="276" w:lineRule="auto"/>
        <w:ind w:left="0"/>
        <w:jc w:val="both"/>
        <w:rPr>
          <w:rFonts w:ascii="Times New Roman" w:hAnsi="Times New Roman" w:cs="Times New Roman"/>
          <w:bCs/>
          <w:szCs w:val="22"/>
        </w:rPr>
      </w:pPr>
      <w:r>
        <w:rPr>
          <w:rFonts w:ascii="Times New Roman" w:hAnsi="Times New Roman" w:cs="Times New Roman"/>
          <w:b/>
          <w:szCs w:val="22"/>
        </w:rPr>
        <w:t>Utilitatea programului informatic/a aplicației multimedia</w:t>
      </w:r>
      <w:r w:rsidR="00377A93">
        <w:rPr>
          <w:rStyle w:val="FootnoteReference"/>
          <w:rFonts w:ascii="Times New Roman" w:hAnsi="Times New Roman" w:cs="Times New Roman"/>
          <w:b/>
          <w:szCs w:val="22"/>
        </w:rPr>
        <w:t>12</w:t>
      </w:r>
      <w:r>
        <w:rPr>
          <w:rFonts w:ascii="Times New Roman" w:hAnsi="Times New Roman" w:cs="Times New Roman"/>
          <w:b/>
          <w:szCs w:val="22"/>
        </w:rPr>
        <w:t xml:space="preserve"> </w:t>
      </w:r>
      <w:r w:rsidRPr="00624CBE">
        <w:rPr>
          <w:rFonts w:ascii="Times New Roman" w:hAnsi="Times New Roman" w:cs="Times New Roman"/>
          <w:bCs/>
          <w:szCs w:val="22"/>
        </w:rPr>
        <w:t>..................................................................</w:t>
      </w:r>
    </w:p>
    <w:p w14:paraId="3B3DD082" w14:textId="77777777" w:rsidR="00B87448" w:rsidRPr="00624CBE" w:rsidRDefault="00317E98">
      <w:pPr>
        <w:pStyle w:val="ListParagraph"/>
        <w:numPr>
          <w:ilvl w:val="0"/>
          <w:numId w:val="21"/>
        </w:numPr>
        <w:tabs>
          <w:tab w:val="left" w:pos="270"/>
          <w:tab w:val="left" w:pos="360"/>
          <w:tab w:val="left" w:pos="990"/>
          <w:tab w:val="left" w:pos="1080"/>
          <w:tab w:val="left" w:pos="1350"/>
        </w:tabs>
        <w:spacing w:line="276" w:lineRule="auto"/>
        <w:ind w:left="0"/>
        <w:jc w:val="both"/>
        <w:rPr>
          <w:rFonts w:ascii="Times New Roman" w:hAnsi="Times New Roman" w:cs="Times New Roman"/>
          <w:bCs/>
          <w:szCs w:val="22"/>
        </w:rPr>
      </w:pPr>
      <w:r>
        <w:rPr>
          <w:rFonts w:ascii="Times New Roman" w:hAnsi="Times New Roman" w:cs="Times New Roman"/>
          <w:b/>
          <w:szCs w:val="22"/>
        </w:rPr>
        <w:t>Stimularea motivației pentru învățare</w:t>
      </w:r>
      <w:r w:rsidR="00377A93">
        <w:rPr>
          <w:rStyle w:val="FootnoteReference"/>
          <w:rFonts w:ascii="Times New Roman" w:hAnsi="Times New Roman" w:cs="Times New Roman"/>
          <w:b/>
          <w:szCs w:val="22"/>
        </w:rPr>
        <w:t>13</w:t>
      </w:r>
      <w:r>
        <w:rPr>
          <w:rFonts w:ascii="Times New Roman" w:hAnsi="Times New Roman" w:cs="Times New Roman"/>
          <w:b/>
          <w:szCs w:val="22"/>
        </w:rPr>
        <w:t xml:space="preserve"> </w:t>
      </w:r>
      <w:r w:rsidRPr="00624CBE">
        <w:rPr>
          <w:rFonts w:ascii="Times New Roman" w:hAnsi="Times New Roman" w:cs="Times New Roman"/>
          <w:bCs/>
          <w:szCs w:val="22"/>
        </w:rPr>
        <w:t>...................................................................................................</w:t>
      </w:r>
    </w:p>
    <w:p w14:paraId="4D74E72A" w14:textId="77777777" w:rsidR="00B87448" w:rsidRDefault="00B87448">
      <w:pPr>
        <w:pStyle w:val="ListParagraph"/>
        <w:tabs>
          <w:tab w:val="left" w:pos="270"/>
          <w:tab w:val="left" w:pos="990"/>
          <w:tab w:val="left" w:pos="1080"/>
          <w:tab w:val="left" w:pos="1350"/>
        </w:tabs>
        <w:spacing w:line="276" w:lineRule="auto"/>
        <w:jc w:val="both"/>
        <w:rPr>
          <w:rFonts w:ascii="Times New Roman" w:hAnsi="Times New Roman" w:cs="Times New Roman"/>
          <w:b/>
          <w:szCs w:val="22"/>
        </w:rPr>
      </w:pPr>
    </w:p>
    <w:p w14:paraId="18D50B3B" w14:textId="77777777" w:rsidR="00382BC6" w:rsidRDefault="00382BC6">
      <w:pPr>
        <w:pStyle w:val="ListParagraph"/>
        <w:tabs>
          <w:tab w:val="left" w:pos="270"/>
        </w:tabs>
        <w:spacing w:line="276" w:lineRule="auto"/>
        <w:ind w:hanging="720"/>
        <w:jc w:val="both"/>
        <w:rPr>
          <w:rFonts w:ascii="Times New Roman" w:hAnsi="Times New Roman" w:cs="Times New Roman"/>
          <w:b/>
          <w:bCs/>
          <w:szCs w:val="22"/>
        </w:rPr>
      </w:pPr>
    </w:p>
    <w:p w14:paraId="401C8929" w14:textId="77777777" w:rsidR="00382BC6" w:rsidRDefault="00382BC6">
      <w:pPr>
        <w:pStyle w:val="ListParagraph"/>
        <w:tabs>
          <w:tab w:val="left" w:pos="270"/>
        </w:tabs>
        <w:spacing w:line="276" w:lineRule="auto"/>
        <w:ind w:hanging="720"/>
        <w:jc w:val="both"/>
        <w:rPr>
          <w:rFonts w:ascii="Times New Roman" w:hAnsi="Times New Roman" w:cs="Times New Roman"/>
          <w:b/>
          <w:bCs/>
          <w:szCs w:val="22"/>
        </w:rPr>
      </w:pPr>
    </w:p>
    <w:p w14:paraId="21C6C29D" w14:textId="77777777" w:rsidR="00B87448" w:rsidRDefault="00317E98">
      <w:pPr>
        <w:pStyle w:val="ListParagraph"/>
        <w:tabs>
          <w:tab w:val="left" w:pos="270"/>
        </w:tabs>
        <w:spacing w:line="276" w:lineRule="auto"/>
        <w:jc w:val="both"/>
        <w:rPr>
          <w:rFonts w:ascii="Times New Roman" w:hAnsi="Times New Roman" w:cs="Times New Roman"/>
          <w:b/>
          <w:szCs w:val="22"/>
        </w:rPr>
      </w:pPr>
      <w:r>
        <w:rPr>
          <w:rFonts w:ascii="Times New Roman" w:hAnsi="Times New Roman" w:cs="Times New Roman"/>
          <w:b/>
          <w:szCs w:val="22"/>
        </w:rPr>
        <w:t>Data _____________________</w:t>
      </w:r>
      <w:r>
        <w:rPr>
          <w:rFonts w:ascii="Times New Roman" w:hAnsi="Times New Roman" w:cs="Times New Roman"/>
          <w:szCs w:val="22"/>
        </w:rPr>
        <w:tab/>
        <w:t xml:space="preserve">                                   </w:t>
      </w:r>
      <w:r>
        <w:rPr>
          <w:rFonts w:ascii="Times New Roman" w:hAnsi="Times New Roman" w:cs="Times New Roman"/>
          <w:b/>
          <w:szCs w:val="22"/>
        </w:rPr>
        <w:t>Semnătura ____________________</w:t>
      </w:r>
    </w:p>
    <w:p w14:paraId="6124B6E8" w14:textId="77777777" w:rsidR="00B87448" w:rsidRDefault="00B87448">
      <w:pPr>
        <w:pStyle w:val="ListParagraph"/>
        <w:tabs>
          <w:tab w:val="left" w:pos="270"/>
        </w:tabs>
        <w:spacing w:line="276" w:lineRule="auto"/>
        <w:ind w:hanging="720"/>
        <w:jc w:val="both"/>
        <w:rPr>
          <w:rFonts w:ascii="Times New Roman" w:hAnsi="Times New Roman" w:cs="Times New Roman"/>
          <w:b/>
          <w:bCs/>
          <w:szCs w:val="22"/>
        </w:rPr>
      </w:pPr>
    </w:p>
    <w:p w14:paraId="5889D31F"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3A753B3B"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3E6E20A6"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21E74E75"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41B9A34A"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09BA1DFC"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441D06B1"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28968C58"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3292CFDB"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453CCDC3"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48AE9D70"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6DDAA53B" w14:textId="77777777" w:rsidR="009D41EB" w:rsidRDefault="009D41EB">
      <w:pPr>
        <w:pStyle w:val="ListParagraph"/>
        <w:tabs>
          <w:tab w:val="left" w:pos="270"/>
        </w:tabs>
        <w:spacing w:line="276" w:lineRule="auto"/>
        <w:ind w:hanging="720"/>
        <w:jc w:val="both"/>
        <w:rPr>
          <w:rFonts w:ascii="Times New Roman" w:hAnsi="Times New Roman" w:cs="Times New Roman"/>
          <w:b/>
          <w:bCs/>
          <w:szCs w:val="22"/>
        </w:rPr>
      </w:pPr>
    </w:p>
    <w:p w14:paraId="7801B693" w14:textId="77777777" w:rsidR="00377A93" w:rsidRDefault="00377A93">
      <w:pPr>
        <w:pStyle w:val="ListParagraph"/>
        <w:tabs>
          <w:tab w:val="left" w:pos="270"/>
        </w:tabs>
        <w:spacing w:line="276" w:lineRule="auto"/>
        <w:ind w:hanging="720"/>
        <w:jc w:val="both"/>
        <w:rPr>
          <w:rFonts w:ascii="Times New Roman" w:hAnsi="Times New Roman" w:cs="Times New Roman"/>
          <w:b/>
          <w:bCs/>
          <w:szCs w:val="22"/>
        </w:rPr>
      </w:pPr>
      <w:r>
        <w:rPr>
          <w:rFonts w:ascii="Times New Roman" w:hAnsi="Times New Roman" w:cs="Times New Roman"/>
          <w:b/>
          <w:bCs/>
          <w:szCs w:val="22"/>
        </w:rPr>
        <w:t>______________________</w:t>
      </w:r>
    </w:p>
    <w:p w14:paraId="74C62634" w14:textId="77777777" w:rsidR="00377A93" w:rsidRPr="00377A93" w:rsidRDefault="00377A93" w:rsidP="00377A93">
      <w:pPr>
        <w:pStyle w:val="FootnoteText"/>
        <w:rPr>
          <w:sz w:val="18"/>
          <w:szCs w:val="18"/>
        </w:rPr>
      </w:pPr>
      <w:r w:rsidRPr="00377A93">
        <w:rPr>
          <w:sz w:val="18"/>
          <w:szCs w:val="18"/>
          <w:vertAlign w:val="superscript"/>
        </w:rPr>
        <w:t>1</w:t>
      </w:r>
      <w:r>
        <w:rPr>
          <w:sz w:val="18"/>
          <w:szCs w:val="18"/>
        </w:rPr>
        <w:t xml:space="preserve"> S</w:t>
      </w:r>
      <w:r w:rsidRPr="00377A93">
        <w:rPr>
          <w:sz w:val="18"/>
          <w:szCs w:val="18"/>
        </w:rPr>
        <w:t>e va completa de către solicitant</w:t>
      </w:r>
    </w:p>
    <w:p w14:paraId="70B47C05" w14:textId="40406EE1" w:rsidR="00377A93" w:rsidRPr="00377A93" w:rsidRDefault="00377A93" w:rsidP="00377A93">
      <w:pPr>
        <w:pStyle w:val="FootnoteText"/>
        <w:jc w:val="both"/>
        <w:rPr>
          <w:sz w:val="18"/>
          <w:szCs w:val="18"/>
        </w:rPr>
      </w:pPr>
      <w:r>
        <w:rPr>
          <w:rStyle w:val="FootnoteReference"/>
          <w:sz w:val="18"/>
          <w:szCs w:val="18"/>
        </w:rPr>
        <w:t>2</w:t>
      </w:r>
      <w:r w:rsidRPr="00377A93">
        <w:rPr>
          <w:sz w:val="18"/>
          <w:szCs w:val="18"/>
        </w:rPr>
        <w:t xml:space="preserve"> Se va preciza titlul exact al programului, link extern, condiții</w:t>
      </w:r>
      <w:r w:rsidR="00FF113A">
        <w:rPr>
          <w:sz w:val="18"/>
          <w:szCs w:val="18"/>
        </w:rPr>
        <w:t xml:space="preserve"> de utilizare de natură tehnică, </w:t>
      </w:r>
      <w:r w:rsidRPr="00377A93">
        <w:rPr>
          <w:sz w:val="18"/>
          <w:szCs w:val="18"/>
        </w:rPr>
        <w:t xml:space="preserve">dacă este gratuit, </w:t>
      </w:r>
      <w:r w:rsidR="00FF113A">
        <w:rPr>
          <w:sz w:val="18"/>
          <w:szCs w:val="18"/>
        </w:rPr>
        <w:t>sau dacă este cu abonament.</w:t>
      </w:r>
    </w:p>
    <w:p w14:paraId="5706B1A5" w14:textId="77777777" w:rsidR="00377A93" w:rsidRPr="00377A93" w:rsidRDefault="00377A93" w:rsidP="00377A93">
      <w:pPr>
        <w:pStyle w:val="FootnoteText"/>
        <w:rPr>
          <w:sz w:val="18"/>
          <w:szCs w:val="18"/>
        </w:rPr>
      </w:pPr>
      <w:r>
        <w:rPr>
          <w:rStyle w:val="FootnoteReference"/>
          <w:sz w:val="18"/>
          <w:szCs w:val="18"/>
        </w:rPr>
        <w:t>3</w:t>
      </w:r>
      <w:r w:rsidRPr="00377A93">
        <w:rPr>
          <w:sz w:val="18"/>
          <w:szCs w:val="18"/>
        </w:rPr>
        <w:t xml:space="preserve"> Se va preciza numele autorilor și editurii/producătorului/comerciantului</w:t>
      </w:r>
    </w:p>
    <w:p w14:paraId="36D9DB16" w14:textId="61B7AD10" w:rsidR="00377A93" w:rsidRPr="00377A93" w:rsidRDefault="00377A93" w:rsidP="00382BC6">
      <w:pPr>
        <w:pStyle w:val="FootnoteText"/>
        <w:ind w:left="90" w:hanging="90"/>
        <w:jc w:val="both"/>
        <w:rPr>
          <w:sz w:val="18"/>
          <w:szCs w:val="18"/>
        </w:rPr>
      </w:pPr>
      <w:r>
        <w:rPr>
          <w:rStyle w:val="FootnoteReference"/>
          <w:sz w:val="18"/>
          <w:szCs w:val="18"/>
        </w:rPr>
        <w:t>4</w:t>
      </w:r>
      <w:r w:rsidRPr="00377A93">
        <w:rPr>
          <w:sz w:val="18"/>
          <w:szCs w:val="18"/>
        </w:rPr>
        <w:t xml:space="preserve"> Se va preciza organizarea conținuturilor/teme cu </w:t>
      </w:r>
      <w:r w:rsidR="00FF113A">
        <w:rPr>
          <w:sz w:val="18"/>
          <w:szCs w:val="18"/>
        </w:rPr>
        <w:t xml:space="preserve">linkuri, autorii fiecărei teme, </w:t>
      </w:r>
      <w:r w:rsidRPr="00377A93">
        <w:rPr>
          <w:sz w:val="18"/>
          <w:szCs w:val="18"/>
        </w:rPr>
        <w:t>dacă este cazul. Se va face și o prezentare a autorilor pentru credibilitatea programului</w:t>
      </w:r>
    </w:p>
    <w:p w14:paraId="5EB6B428" w14:textId="77777777" w:rsidR="00377A93" w:rsidRPr="00377A93" w:rsidRDefault="00377A93" w:rsidP="00382BC6">
      <w:pPr>
        <w:pStyle w:val="FootnoteText"/>
        <w:jc w:val="both"/>
        <w:rPr>
          <w:sz w:val="18"/>
          <w:szCs w:val="18"/>
        </w:rPr>
      </w:pPr>
      <w:r>
        <w:rPr>
          <w:rStyle w:val="FootnoteReference"/>
          <w:sz w:val="18"/>
          <w:szCs w:val="18"/>
        </w:rPr>
        <w:t>5</w:t>
      </w:r>
      <w:r w:rsidRPr="00377A93">
        <w:rPr>
          <w:sz w:val="18"/>
          <w:szCs w:val="18"/>
        </w:rPr>
        <w:t xml:space="preserve"> Se va preciza programa sau programele suport (în vigoare) care au stat la baza elaborării și a realizării mijlocului de învățământ</w:t>
      </w:r>
    </w:p>
    <w:p w14:paraId="222A4238" w14:textId="77777777" w:rsidR="00377A93" w:rsidRPr="00377A93" w:rsidRDefault="00377A93" w:rsidP="00382BC6">
      <w:pPr>
        <w:pStyle w:val="FootnoteText"/>
        <w:jc w:val="both"/>
        <w:rPr>
          <w:sz w:val="18"/>
          <w:szCs w:val="18"/>
        </w:rPr>
      </w:pPr>
      <w:r>
        <w:rPr>
          <w:rStyle w:val="FootnoteReference"/>
          <w:sz w:val="18"/>
          <w:szCs w:val="18"/>
        </w:rPr>
        <w:t>6</w:t>
      </w:r>
      <w:r w:rsidRPr="00377A93">
        <w:rPr>
          <w:sz w:val="18"/>
          <w:szCs w:val="18"/>
        </w:rPr>
        <w:t xml:space="preserve"> Se va preciza denumirea completă a disciplinei sau a disciplinelor la care poate fi folosit mijlocului de învățământ</w:t>
      </w:r>
    </w:p>
    <w:p w14:paraId="4A3B1019" w14:textId="77777777" w:rsidR="00377A93" w:rsidRPr="00377A93" w:rsidRDefault="00377A93" w:rsidP="00382BC6">
      <w:pPr>
        <w:pStyle w:val="FootnoteText"/>
        <w:jc w:val="both"/>
        <w:rPr>
          <w:sz w:val="18"/>
          <w:szCs w:val="18"/>
        </w:rPr>
      </w:pPr>
      <w:r>
        <w:rPr>
          <w:rStyle w:val="FootnoteReference"/>
          <w:sz w:val="18"/>
          <w:szCs w:val="18"/>
        </w:rPr>
        <w:t>7</w:t>
      </w:r>
      <w:r w:rsidRPr="00377A93">
        <w:rPr>
          <w:sz w:val="18"/>
          <w:szCs w:val="18"/>
        </w:rPr>
        <w:t xml:space="preserve"> Se va/vor preciza aria sau ariile curriculare corespunzătoare disciplinelor la care poate fi utilizat</w:t>
      </w:r>
    </w:p>
    <w:p w14:paraId="56E559EF" w14:textId="77777777" w:rsidR="00377A93" w:rsidRPr="00377A93" w:rsidRDefault="00377A93" w:rsidP="00382BC6">
      <w:pPr>
        <w:pStyle w:val="FootnoteText"/>
        <w:jc w:val="both"/>
        <w:rPr>
          <w:sz w:val="18"/>
          <w:szCs w:val="18"/>
        </w:rPr>
      </w:pPr>
      <w:r w:rsidRPr="00377A93">
        <w:rPr>
          <w:sz w:val="18"/>
          <w:szCs w:val="18"/>
          <w:vertAlign w:val="superscript"/>
        </w:rPr>
        <w:t>8</w:t>
      </w:r>
      <w:r w:rsidRPr="00377A93">
        <w:rPr>
          <w:sz w:val="18"/>
          <w:szCs w:val="18"/>
        </w:rPr>
        <w:t xml:space="preserve"> Se va preciza nivelul clasei/claselor sau vârsta copiilor din învățământul preșcolar</w:t>
      </w:r>
    </w:p>
    <w:p w14:paraId="37B81146" w14:textId="13CB991D" w:rsidR="00377A93" w:rsidRPr="00377A93" w:rsidRDefault="00377A93" w:rsidP="00377A93">
      <w:pPr>
        <w:pStyle w:val="FootnoteText"/>
        <w:ind w:left="90" w:hanging="90"/>
        <w:jc w:val="both"/>
        <w:rPr>
          <w:sz w:val="18"/>
          <w:szCs w:val="18"/>
        </w:rPr>
      </w:pPr>
      <w:r>
        <w:rPr>
          <w:rStyle w:val="FootnoteReference"/>
          <w:sz w:val="18"/>
          <w:szCs w:val="18"/>
        </w:rPr>
        <w:t>9</w:t>
      </w:r>
      <w:r w:rsidRPr="00377A93">
        <w:rPr>
          <w:sz w:val="18"/>
          <w:szCs w:val="18"/>
        </w:rPr>
        <w:t xml:space="preserve"> Se va preciza capitolul/unitatea </w:t>
      </w:r>
      <w:r w:rsidR="00FF113A">
        <w:rPr>
          <w:sz w:val="18"/>
          <w:szCs w:val="18"/>
        </w:rPr>
        <w:t xml:space="preserve">de învățare/domeniu de conținut, după cum urmează: </w:t>
      </w:r>
      <w:r w:rsidRPr="00377A93">
        <w:rPr>
          <w:sz w:val="18"/>
          <w:szCs w:val="18"/>
        </w:rPr>
        <w:t>geometrie clasa a VI-a și ce competențe specifice formează fiecare temă a programului informatic daca este un decupaj al programei</w:t>
      </w:r>
    </w:p>
    <w:p w14:paraId="2B7B700A" w14:textId="0A327F03" w:rsidR="00377A93" w:rsidRPr="00377A93" w:rsidRDefault="00377A93" w:rsidP="00382BC6">
      <w:pPr>
        <w:pStyle w:val="FootnoteText"/>
        <w:ind w:left="90" w:hanging="180"/>
        <w:jc w:val="both"/>
        <w:rPr>
          <w:sz w:val="18"/>
          <w:szCs w:val="18"/>
        </w:rPr>
      </w:pPr>
      <w:r>
        <w:rPr>
          <w:sz w:val="18"/>
          <w:szCs w:val="18"/>
          <w:vertAlign w:val="superscript"/>
        </w:rPr>
        <w:t xml:space="preserve"> </w:t>
      </w:r>
      <w:r w:rsidR="004312C6">
        <w:rPr>
          <w:sz w:val="18"/>
          <w:szCs w:val="18"/>
          <w:vertAlign w:val="superscript"/>
        </w:rPr>
        <w:t>1</w:t>
      </w:r>
      <w:r>
        <w:rPr>
          <w:sz w:val="18"/>
          <w:szCs w:val="18"/>
          <w:vertAlign w:val="superscript"/>
        </w:rPr>
        <w:t>0</w:t>
      </w:r>
      <w:r w:rsidRPr="00377A93">
        <w:rPr>
          <w:sz w:val="18"/>
          <w:szCs w:val="18"/>
        </w:rPr>
        <w:t xml:space="preserve"> Se va preciza noutatea, originalitatea mijlocului de învățământ postat pe </w:t>
      </w:r>
      <w:r w:rsidR="00623C92">
        <w:rPr>
          <w:sz w:val="18"/>
          <w:szCs w:val="18"/>
        </w:rPr>
        <w:t>un</w:t>
      </w:r>
      <w:r w:rsidRPr="00377A93">
        <w:rPr>
          <w:sz w:val="18"/>
          <w:szCs w:val="18"/>
        </w:rPr>
        <w:t xml:space="preserve"> p</w:t>
      </w:r>
      <w:r w:rsidR="00623C92">
        <w:rPr>
          <w:sz w:val="18"/>
          <w:szCs w:val="18"/>
        </w:rPr>
        <w:t>rogram</w:t>
      </w:r>
      <w:r w:rsidRPr="00377A93">
        <w:rPr>
          <w:sz w:val="18"/>
          <w:szCs w:val="18"/>
        </w:rPr>
        <w:t xml:space="preserve"> informatic educațional. Se va menționa cu argumente ce tipuri de</w:t>
      </w:r>
      <w:r w:rsidR="00623C92">
        <w:rPr>
          <w:sz w:val="18"/>
          <w:szCs w:val="18"/>
        </w:rPr>
        <w:t xml:space="preserve"> capacități dezvoltă la elevi, după cum urmează</w:t>
      </w:r>
      <w:r w:rsidRPr="00377A93">
        <w:rPr>
          <w:sz w:val="18"/>
          <w:szCs w:val="18"/>
        </w:rPr>
        <w:t xml:space="preserve"> „a învăța să înveți”, capacitățile decizionale sau creativ</w:t>
      </w:r>
      <w:r w:rsidR="00FF113A">
        <w:rPr>
          <w:sz w:val="18"/>
          <w:szCs w:val="18"/>
        </w:rPr>
        <w:t xml:space="preserve">itatea, </w:t>
      </w:r>
      <w:r w:rsidRPr="00377A93">
        <w:rPr>
          <w:sz w:val="18"/>
          <w:szCs w:val="18"/>
        </w:rPr>
        <w:t xml:space="preserve">dacă este cazul, altfel </w:t>
      </w:r>
      <w:r w:rsidR="0009705B" w:rsidRPr="003D0C5B">
        <w:rPr>
          <w:sz w:val="18"/>
          <w:szCs w:val="18"/>
        </w:rPr>
        <w:t>menționându-se</w:t>
      </w:r>
      <w:r w:rsidRPr="003D0C5B">
        <w:rPr>
          <w:sz w:val="18"/>
          <w:szCs w:val="18"/>
        </w:rPr>
        <w:t xml:space="preserve"> </w:t>
      </w:r>
      <w:r w:rsidRPr="00377A93">
        <w:rPr>
          <w:sz w:val="18"/>
          <w:szCs w:val="18"/>
        </w:rPr>
        <w:t>că resursa nu face așa ceva), interdisciplina</w:t>
      </w:r>
      <w:r w:rsidR="00FF113A">
        <w:rPr>
          <w:sz w:val="18"/>
          <w:szCs w:val="18"/>
        </w:rPr>
        <w:t>ritate și aplicații în cotidian.</w:t>
      </w:r>
    </w:p>
    <w:p w14:paraId="3985FFA8" w14:textId="77777777" w:rsidR="00377A93" w:rsidRDefault="00377A93" w:rsidP="00382BC6">
      <w:pPr>
        <w:pStyle w:val="FootnoteText"/>
        <w:ind w:hanging="90"/>
        <w:jc w:val="both"/>
        <w:rPr>
          <w:sz w:val="18"/>
          <w:szCs w:val="18"/>
        </w:rPr>
      </w:pPr>
      <w:r>
        <w:rPr>
          <w:sz w:val="18"/>
          <w:szCs w:val="18"/>
          <w:vertAlign w:val="superscript"/>
        </w:rPr>
        <w:t xml:space="preserve"> </w:t>
      </w:r>
      <w:r w:rsidR="004312C6">
        <w:rPr>
          <w:sz w:val="18"/>
          <w:szCs w:val="18"/>
          <w:vertAlign w:val="superscript"/>
        </w:rPr>
        <w:t>1</w:t>
      </w:r>
      <w:r>
        <w:rPr>
          <w:sz w:val="18"/>
          <w:szCs w:val="18"/>
          <w:vertAlign w:val="superscript"/>
        </w:rPr>
        <w:t>1</w:t>
      </w:r>
      <w:r w:rsidRPr="00377A93">
        <w:rPr>
          <w:sz w:val="18"/>
          <w:szCs w:val="18"/>
        </w:rPr>
        <w:t xml:space="preserve"> Se vor indica sursele utilizate: linkuri, tip licență, drepturi de utilizare </w:t>
      </w:r>
    </w:p>
    <w:p w14:paraId="64ADA992" w14:textId="49D5A769" w:rsidR="00377A93" w:rsidRPr="00377A93" w:rsidRDefault="00377A93" w:rsidP="00382BC6">
      <w:pPr>
        <w:pStyle w:val="FootnoteText"/>
        <w:ind w:left="90" w:hanging="180"/>
        <w:jc w:val="both"/>
        <w:rPr>
          <w:sz w:val="18"/>
          <w:szCs w:val="18"/>
        </w:rPr>
      </w:pPr>
      <w:r>
        <w:rPr>
          <w:sz w:val="18"/>
          <w:szCs w:val="18"/>
        </w:rPr>
        <w:t xml:space="preserve"> </w:t>
      </w:r>
      <w:r w:rsidR="004312C6" w:rsidRPr="004312C6">
        <w:rPr>
          <w:sz w:val="18"/>
          <w:szCs w:val="18"/>
          <w:vertAlign w:val="superscript"/>
        </w:rPr>
        <w:t>1</w:t>
      </w:r>
      <w:r>
        <w:rPr>
          <w:sz w:val="18"/>
          <w:szCs w:val="18"/>
          <w:vertAlign w:val="superscript"/>
        </w:rPr>
        <w:t>2</w:t>
      </w:r>
      <w:r w:rsidR="00FF113A">
        <w:rPr>
          <w:sz w:val="18"/>
          <w:szCs w:val="18"/>
        </w:rPr>
        <w:t xml:space="preserve"> Se va specifica scopul, după cum urmează: </w:t>
      </w:r>
      <w:r w:rsidRPr="00377A93">
        <w:rPr>
          <w:sz w:val="18"/>
          <w:szCs w:val="18"/>
        </w:rPr>
        <w:t>Este un material destinat competențelor din programa școlară; Este destinat învățării geometriei gimnaziale prin aplicații; Mijlocul de învățământ permite antrenarea elevilor pentru evaluarea națională</w:t>
      </w:r>
      <w:r w:rsidR="00FF113A">
        <w:rPr>
          <w:sz w:val="18"/>
          <w:szCs w:val="18"/>
        </w:rPr>
        <w:t xml:space="preserve">. </w:t>
      </w:r>
      <w:r w:rsidRPr="00377A93">
        <w:rPr>
          <w:sz w:val="18"/>
          <w:szCs w:val="18"/>
        </w:rPr>
        <w:t>Mijlocul de învățământ este destinat profesorilor în primii ani de activitate sau pentru examen</w:t>
      </w:r>
      <w:r w:rsidR="00FF113A">
        <w:rPr>
          <w:sz w:val="18"/>
          <w:szCs w:val="18"/>
        </w:rPr>
        <w:t>ul de titularizare, disciplina.</w:t>
      </w:r>
    </w:p>
    <w:p w14:paraId="754F2233" w14:textId="67A3A384" w:rsidR="00377A93" w:rsidRDefault="00382BC6" w:rsidP="001E0974">
      <w:pPr>
        <w:pStyle w:val="FootnoteText"/>
        <w:ind w:left="90" w:hanging="180"/>
        <w:jc w:val="both"/>
        <w:rPr>
          <w:sz w:val="18"/>
          <w:szCs w:val="18"/>
        </w:rPr>
      </w:pPr>
      <w:r>
        <w:rPr>
          <w:sz w:val="18"/>
          <w:szCs w:val="18"/>
          <w:vertAlign w:val="superscript"/>
        </w:rPr>
        <w:t xml:space="preserve"> </w:t>
      </w:r>
      <w:r w:rsidR="004312C6">
        <w:rPr>
          <w:sz w:val="18"/>
          <w:szCs w:val="18"/>
          <w:vertAlign w:val="superscript"/>
        </w:rPr>
        <w:t>1</w:t>
      </w:r>
      <w:r w:rsidR="00377A93">
        <w:rPr>
          <w:sz w:val="18"/>
          <w:szCs w:val="18"/>
          <w:vertAlign w:val="superscript"/>
        </w:rPr>
        <w:t>3</w:t>
      </w:r>
      <w:r w:rsidR="00377A93" w:rsidRPr="00377A93">
        <w:rPr>
          <w:sz w:val="18"/>
          <w:szCs w:val="18"/>
        </w:rPr>
        <w:t xml:space="preserve"> În cazul unui material destinat învățării, să se specifice cu</w:t>
      </w:r>
      <w:r w:rsidR="00FF113A">
        <w:rPr>
          <w:sz w:val="18"/>
          <w:szCs w:val="18"/>
        </w:rPr>
        <w:t xml:space="preserve">m stimulează motivația elevilor, dacă acestea sunt </w:t>
      </w:r>
      <w:r w:rsidR="00377A93" w:rsidRPr="00377A93">
        <w:rPr>
          <w:sz w:val="18"/>
          <w:szCs w:val="18"/>
        </w:rPr>
        <w:t>prin jocuri didactice, răspunsuri</w:t>
      </w:r>
      <w:r w:rsidR="001E0974">
        <w:rPr>
          <w:sz w:val="18"/>
          <w:szCs w:val="18"/>
        </w:rPr>
        <w:t xml:space="preserve"> </w:t>
      </w:r>
      <w:r w:rsidR="00377A93" w:rsidRPr="00377A93">
        <w:rPr>
          <w:sz w:val="18"/>
          <w:szCs w:val="18"/>
        </w:rPr>
        <w:t>și explicații suplimentare l</w:t>
      </w:r>
      <w:r w:rsidR="00FF113A">
        <w:rPr>
          <w:sz w:val="18"/>
          <w:szCs w:val="18"/>
        </w:rPr>
        <w:t>a întrebări, sistematizări.</w:t>
      </w:r>
    </w:p>
    <w:p w14:paraId="77DFE866" w14:textId="77777777" w:rsidR="00624CBE" w:rsidRDefault="00B26524">
      <w:pPr>
        <w:spacing w:after="0" w:line="0" w:lineRule="atLeast"/>
        <w:ind w:left="6"/>
        <w:jc w:val="both"/>
        <w:rPr>
          <w:rFonts w:ascii="Times New Roman" w:eastAsia="Trebuchet MS" w:hAnsi="Times New Roman" w:cs="Times New Roman"/>
          <w:b/>
          <w:bCs/>
          <w:szCs w:val="22"/>
          <w:lang w:eastAsia="ro-RO"/>
        </w:rPr>
      </w:pPr>
      <w:r>
        <w:rPr>
          <w:rFonts w:ascii="Times New Roman" w:eastAsia="Trebuchet MS" w:hAnsi="Times New Roman" w:cs="Times New Roman"/>
          <w:b/>
          <w:bCs/>
          <w:szCs w:val="22"/>
          <w:lang w:eastAsia="ro-RO"/>
        </w:rPr>
        <w:t xml:space="preserve">                                                        </w:t>
      </w:r>
    </w:p>
    <w:p w14:paraId="14E88880" w14:textId="11106F31" w:rsidR="00DD5D4C" w:rsidRDefault="00B26524" w:rsidP="008203C0">
      <w:pPr>
        <w:spacing w:after="0" w:line="0" w:lineRule="atLeast"/>
        <w:ind w:left="6"/>
        <w:jc w:val="both"/>
        <w:rPr>
          <w:rFonts w:ascii="Times New Roman" w:eastAsia="Trebuchet MS" w:hAnsi="Times New Roman" w:cs="Times New Roman"/>
          <w:b/>
          <w:bCs/>
          <w:szCs w:val="22"/>
          <w:lang w:eastAsia="ro-RO"/>
        </w:rPr>
      </w:pPr>
      <w:r>
        <w:rPr>
          <w:rFonts w:ascii="Times New Roman" w:eastAsia="Trebuchet MS" w:hAnsi="Times New Roman" w:cs="Times New Roman"/>
          <w:b/>
          <w:bCs/>
          <w:szCs w:val="22"/>
          <w:lang w:eastAsia="ro-RO"/>
        </w:rPr>
        <w:t xml:space="preserve">                                                                    </w:t>
      </w:r>
      <w:r w:rsidR="008203C0">
        <w:rPr>
          <w:rFonts w:ascii="Times New Roman" w:eastAsia="Trebuchet MS" w:hAnsi="Times New Roman" w:cs="Times New Roman"/>
          <w:b/>
          <w:bCs/>
          <w:szCs w:val="22"/>
          <w:lang w:eastAsia="ro-RO"/>
        </w:rPr>
        <w:t xml:space="preserve">                               </w:t>
      </w:r>
      <w:r>
        <w:rPr>
          <w:rFonts w:ascii="Times New Roman" w:eastAsia="Trebuchet MS" w:hAnsi="Times New Roman" w:cs="Times New Roman"/>
          <w:b/>
          <w:bCs/>
          <w:szCs w:val="22"/>
          <w:lang w:eastAsia="ro-RO"/>
        </w:rPr>
        <w:t xml:space="preserve">         </w:t>
      </w:r>
    </w:p>
    <w:p w14:paraId="7BC16315" w14:textId="77777777" w:rsidR="001F2E2E" w:rsidRDefault="001F2E2E" w:rsidP="00684AAD">
      <w:pPr>
        <w:spacing w:after="0" w:line="0" w:lineRule="atLeast"/>
        <w:jc w:val="both"/>
        <w:rPr>
          <w:rFonts w:ascii="Times New Roman" w:eastAsia="Trebuchet MS" w:hAnsi="Times New Roman" w:cs="Times New Roman"/>
          <w:b/>
          <w:bCs/>
          <w:szCs w:val="22"/>
          <w:lang w:eastAsia="ro-RO"/>
        </w:rPr>
      </w:pPr>
    </w:p>
    <w:p w14:paraId="37C961A7" w14:textId="7EE5A88C" w:rsidR="00B87448" w:rsidRDefault="004C3D0E">
      <w:pPr>
        <w:spacing w:after="0" w:line="0" w:lineRule="atLeast"/>
        <w:ind w:left="6"/>
        <w:jc w:val="both"/>
        <w:rPr>
          <w:rFonts w:ascii="Times New Roman" w:eastAsia="Trebuchet MS" w:hAnsi="Times New Roman" w:cs="Times New Roman"/>
          <w:b/>
          <w:bCs/>
          <w:szCs w:val="22"/>
          <w:lang w:eastAsia="ro-RO"/>
        </w:rPr>
      </w:pPr>
      <w:r>
        <w:rPr>
          <w:rFonts w:ascii="Times New Roman" w:eastAsia="Trebuchet MS" w:hAnsi="Times New Roman" w:cs="Times New Roman"/>
          <w:b/>
          <w:bCs/>
          <w:szCs w:val="22"/>
          <w:lang w:eastAsia="ro-RO"/>
        </w:rPr>
        <w:lastRenderedPageBreak/>
        <w:t xml:space="preserve">                                                                                                                                        </w:t>
      </w:r>
      <w:r w:rsidR="00EA3AAF">
        <w:rPr>
          <w:rFonts w:ascii="Times New Roman" w:eastAsia="Trebuchet MS" w:hAnsi="Times New Roman" w:cs="Times New Roman"/>
          <w:b/>
          <w:bCs/>
          <w:szCs w:val="22"/>
          <w:lang w:eastAsia="ro-RO"/>
        </w:rPr>
        <w:t xml:space="preserve">                               </w:t>
      </w:r>
      <w:r w:rsidR="00754B1A">
        <w:rPr>
          <w:rFonts w:ascii="Times New Roman" w:eastAsia="Trebuchet MS" w:hAnsi="Times New Roman" w:cs="Times New Roman"/>
          <w:b/>
          <w:bCs/>
          <w:szCs w:val="22"/>
          <w:lang w:eastAsia="ro-RO"/>
        </w:rPr>
        <w:t>Anexa nr.</w:t>
      </w:r>
      <w:r w:rsidR="00EA3AAF">
        <w:rPr>
          <w:rFonts w:ascii="Times New Roman" w:eastAsia="Trebuchet MS" w:hAnsi="Times New Roman" w:cs="Times New Roman"/>
          <w:b/>
          <w:bCs/>
          <w:szCs w:val="22"/>
          <w:lang w:eastAsia="ro-RO"/>
        </w:rPr>
        <w:t xml:space="preserve"> </w:t>
      </w:r>
      <w:r w:rsidR="00317E98">
        <w:rPr>
          <w:rFonts w:ascii="Times New Roman" w:eastAsia="Trebuchet MS" w:hAnsi="Times New Roman" w:cs="Times New Roman"/>
          <w:b/>
          <w:bCs/>
          <w:szCs w:val="22"/>
          <w:lang w:eastAsia="ro-RO"/>
        </w:rPr>
        <w:t xml:space="preserve">4 </w:t>
      </w:r>
    </w:p>
    <w:p w14:paraId="43B424A0" w14:textId="77777777" w:rsidR="00B87448" w:rsidRDefault="00B87448">
      <w:pPr>
        <w:pStyle w:val="ListParagraph"/>
        <w:tabs>
          <w:tab w:val="left" w:pos="270"/>
        </w:tabs>
        <w:spacing w:line="276" w:lineRule="auto"/>
        <w:ind w:hanging="720"/>
        <w:jc w:val="both"/>
        <w:rPr>
          <w:rFonts w:ascii="Times New Roman" w:hAnsi="Times New Roman" w:cs="Times New Roman"/>
          <w:b/>
          <w:bCs/>
          <w:szCs w:val="22"/>
        </w:rPr>
      </w:pPr>
    </w:p>
    <w:p w14:paraId="70EDE99C" w14:textId="77777777" w:rsidR="00B87448" w:rsidRDefault="00317E98">
      <w:pPr>
        <w:tabs>
          <w:tab w:val="left" w:pos="270"/>
        </w:tabs>
        <w:spacing w:line="276" w:lineRule="auto"/>
        <w:jc w:val="both"/>
        <w:rPr>
          <w:rFonts w:ascii="Times New Roman" w:hAnsi="Times New Roman" w:cs="Times New Roman"/>
          <w:b/>
          <w:bCs/>
          <w:szCs w:val="22"/>
        </w:rPr>
      </w:pPr>
      <w:r>
        <w:rPr>
          <w:rFonts w:ascii="Times New Roman" w:hAnsi="Times New Roman" w:cs="Times New Roman"/>
          <w:b/>
          <w:bCs/>
          <w:szCs w:val="22"/>
        </w:rPr>
        <w:t xml:space="preserve">                                                             </w:t>
      </w:r>
    </w:p>
    <w:p w14:paraId="7227FD8E" w14:textId="77777777" w:rsidR="00B87448" w:rsidRDefault="00B87448">
      <w:pPr>
        <w:pStyle w:val="ListParagraph"/>
        <w:tabs>
          <w:tab w:val="left" w:pos="270"/>
        </w:tabs>
        <w:spacing w:line="276" w:lineRule="auto"/>
        <w:ind w:hanging="720"/>
        <w:jc w:val="center"/>
        <w:rPr>
          <w:rFonts w:ascii="Times New Roman" w:hAnsi="Times New Roman" w:cs="Times New Roman"/>
          <w:b/>
          <w:bCs/>
          <w:szCs w:val="22"/>
        </w:rPr>
      </w:pPr>
    </w:p>
    <w:p w14:paraId="03372268" w14:textId="77777777" w:rsidR="00B87448" w:rsidRDefault="00317E98">
      <w:pPr>
        <w:pStyle w:val="ListParagraph"/>
        <w:tabs>
          <w:tab w:val="left" w:pos="270"/>
        </w:tabs>
        <w:spacing w:line="276" w:lineRule="auto"/>
        <w:ind w:hanging="720"/>
        <w:jc w:val="both"/>
        <w:rPr>
          <w:rFonts w:ascii="Times New Roman" w:hAnsi="Times New Roman" w:cs="Times New Roman"/>
          <w:b/>
          <w:bCs/>
          <w:szCs w:val="22"/>
        </w:rPr>
      </w:pPr>
      <w:r>
        <w:rPr>
          <w:rFonts w:ascii="Times New Roman" w:hAnsi="Times New Roman" w:cs="Times New Roman"/>
          <w:b/>
          <w:bCs/>
          <w:szCs w:val="22"/>
        </w:rPr>
        <w:t xml:space="preserve">           </w:t>
      </w:r>
      <w:r>
        <w:rPr>
          <w:rFonts w:ascii="Times New Roman" w:hAnsi="Times New Roman" w:cs="Times New Roman"/>
          <w:szCs w:val="22"/>
        </w:rPr>
        <w:t xml:space="preserve">                                                                </w:t>
      </w:r>
      <w:r>
        <w:rPr>
          <w:rFonts w:ascii="Times New Roman" w:hAnsi="Times New Roman" w:cs="Times New Roman"/>
          <w:b/>
          <w:bCs/>
          <w:szCs w:val="22"/>
        </w:rPr>
        <w:t>DECLARAŢIE</w:t>
      </w:r>
      <w:r w:rsidR="00382BC6">
        <w:rPr>
          <w:rStyle w:val="FootnoteReference"/>
          <w:rFonts w:ascii="Times New Roman" w:hAnsi="Times New Roman" w:cs="Times New Roman"/>
          <w:b/>
          <w:bCs/>
          <w:szCs w:val="22"/>
        </w:rPr>
        <w:t>1</w:t>
      </w:r>
      <w:r>
        <w:rPr>
          <w:rFonts w:ascii="Times New Roman" w:hAnsi="Times New Roman" w:cs="Times New Roman"/>
          <w:b/>
          <w:bCs/>
          <w:szCs w:val="22"/>
        </w:rPr>
        <w:t xml:space="preserve"> </w:t>
      </w:r>
    </w:p>
    <w:p w14:paraId="752F9FF5" w14:textId="77777777" w:rsidR="00B87448" w:rsidRDefault="00317E98">
      <w:pPr>
        <w:pStyle w:val="ListParagraph"/>
        <w:tabs>
          <w:tab w:val="left" w:pos="270"/>
        </w:tabs>
        <w:spacing w:line="276" w:lineRule="auto"/>
        <w:rPr>
          <w:rFonts w:ascii="Times New Roman" w:hAnsi="Times New Roman" w:cs="Times New Roman"/>
          <w:b/>
          <w:bCs/>
          <w:szCs w:val="22"/>
        </w:rPr>
      </w:pPr>
      <w:r>
        <w:rPr>
          <w:rFonts w:ascii="Times New Roman" w:hAnsi="Times New Roman" w:cs="Times New Roman"/>
          <w:b/>
          <w:bCs/>
          <w:szCs w:val="22"/>
        </w:rPr>
        <w:t xml:space="preserve">                     privind originalitatea mijlocului/mijloacelor de învățământ</w:t>
      </w:r>
    </w:p>
    <w:p w14:paraId="3F187257" w14:textId="77777777" w:rsidR="00B87448" w:rsidRPr="00E2602E" w:rsidRDefault="00B87448">
      <w:pPr>
        <w:pStyle w:val="ListParagraph"/>
        <w:tabs>
          <w:tab w:val="left" w:pos="270"/>
        </w:tabs>
        <w:spacing w:line="276" w:lineRule="auto"/>
        <w:jc w:val="both"/>
        <w:rPr>
          <w:rFonts w:ascii="Times New Roman" w:hAnsi="Times New Roman" w:cs="Times New Roman"/>
          <w:b/>
          <w:bCs/>
          <w:sz w:val="16"/>
          <w:szCs w:val="16"/>
        </w:rPr>
      </w:pPr>
    </w:p>
    <w:p w14:paraId="27E75996" w14:textId="77777777" w:rsidR="00B87448" w:rsidRDefault="00624CBE">
      <w:pPr>
        <w:pStyle w:val="ListParagraph"/>
        <w:tabs>
          <w:tab w:val="left" w:pos="270"/>
        </w:tabs>
        <w:ind w:hanging="720"/>
        <w:jc w:val="both"/>
        <w:rPr>
          <w:rFonts w:ascii="Times New Roman" w:hAnsi="Times New Roman" w:cs="Times New Roman"/>
          <w:szCs w:val="22"/>
        </w:rPr>
      </w:pPr>
      <w:r>
        <w:rPr>
          <w:rFonts w:ascii="Times New Roman" w:hAnsi="Times New Roman" w:cs="Times New Roman"/>
          <w:szCs w:val="22"/>
        </w:rPr>
        <w:t xml:space="preserve">           </w:t>
      </w:r>
      <w:r w:rsidR="00317E98">
        <w:rPr>
          <w:rFonts w:ascii="Times New Roman" w:hAnsi="Times New Roman" w:cs="Times New Roman"/>
          <w:szCs w:val="22"/>
        </w:rPr>
        <w:t>Subsemnatul/a _________________________________________________ în calitate de autor/coautor _____</w:t>
      </w:r>
    </w:p>
    <w:p w14:paraId="71648B22" w14:textId="77777777" w:rsidR="00B87448" w:rsidRDefault="00317E98">
      <w:pPr>
        <w:pStyle w:val="ListParagraph"/>
        <w:tabs>
          <w:tab w:val="left" w:pos="270"/>
        </w:tabs>
        <w:ind w:hanging="720"/>
        <w:jc w:val="both"/>
        <w:rPr>
          <w:rFonts w:ascii="Times New Roman" w:hAnsi="Times New Roman" w:cs="Times New Roman"/>
          <w:szCs w:val="22"/>
        </w:rPr>
      </w:pPr>
      <w:r>
        <w:rPr>
          <w:rFonts w:ascii="Times New Roman" w:hAnsi="Times New Roman" w:cs="Times New Roman"/>
          <w:szCs w:val="22"/>
        </w:rPr>
        <w:t xml:space="preserve">___________________________________________________________________________________, declar </w:t>
      </w:r>
    </w:p>
    <w:p w14:paraId="393A87AB" w14:textId="620E3CB8" w:rsidR="00B87448" w:rsidRDefault="00317E98">
      <w:pPr>
        <w:tabs>
          <w:tab w:val="left" w:pos="270"/>
        </w:tabs>
        <w:jc w:val="both"/>
        <w:rPr>
          <w:rFonts w:ascii="Times New Roman" w:hAnsi="Times New Roman" w:cs="Times New Roman"/>
          <w:szCs w:val="22"/>
        </w:rPr>
      </w:pPr>
      <w:r>
        <w:rPr>
          <w:rFonts w:ascii="Times New Roman" w:hAnsi="Times New Roman" w:cs="Times New Roman"/>
          <w:szCs w:val="22"/>
        </w:rPr>
        <w:t>pe p</w:t>
      </w:r>
      <w:r w:rsidR="00B9606D">
        <w:rPr>
          <w:rFonts w:ascii="Times New Roman" w:hAnsi="Times New Roman" w:cs="Times New Roman"/>
          <w:szCs w:val="22"/>
        </w:rPr>
        <w:t>roprie răspundere că secțiunile/</w:t>
      </w:r>
      <w:r>
        <w:rPr>
          <w:rFonts w:ascii="Times New Roman" w:hAnsi="Times New Roman" w:cs="Times New Roman"/>
          <w:szCs w:val="22"/>
        </w:rPr>
        <w:t>temele</w:t>
      </w:r>
      <w:r w:rsidR="00B9606D">
        <w:rPr>
          <w:rFonts w:ascii="Times New Roman" w:hAnsi="Times New Roman" w:cs="Times New Roman"/>
          <w:szCs w:val="22"/>
        </w:rPr>
        <w:t xml:space="preserve"> </w:t>
      </w:r>
      <w:r>
        <w:rPr>
          <w:rFonts w:ascii="Times New Roman" w:hAnsi="Times New Roman" w:cs="Times New Roman"/>
          <w:szCs w:val="22"/>
        </w:rPr>
        <w:t xml:space="preserve">din mijlocul/mijloacele de învățământ cu titlul/titlurile:  </w:t>
      </w:r>
    </w:p>
    <w:p w14:paraId="15738FC1" w14:textId="77777777" w:rsidR="00B87448" w:rsidRDefault="00317E98">
      <w:pPr>
        <w:pStyle w:val="ListParagraph"/>
        <w:tabs>
          <w:tab w:val="left" w:pos="270"/>
        </w:tabs>
        <w:ind w:left="0"/>
        <w:rPr>
          <w:rFonts w:ascii="Times New Roman" w:hAnsi="Times New Roman" w:cs="Times New Roman"/>
          <w:szCs w:val="22"/>
        </w:rPr>
      </w:pPr>
      <w:r>
        <w:rPr>
          <w:rFonts w:ascii="Times New Roman" w:hAnsi="Times New Roman" w:cs="Times New Roman"/>
          <w:szCs w:val="22"/>
        </w:rPr>
        <w:t>_________________________________________________________________________________________________________________________________________________________________________________________________________________________________________________________</w:t>
      </w:r>
    </w:p>
    <w:p w14:paraId="0D5E906B" w14:textId="77777777" w:rsidR="00B87448" w:rsidRDefault="00B87448">
      <w:pPr>
        <w:pStyle w:val="ListParagraph"/>
        <w:tabs>
          <w:tab w:val="left" w:pos="270"/>
        </w:tabs>
        <w:ind w:left="0"/>
        <w:jc w:val="both"/>
        <w:rPr>
          <w:rFonts w:ascii="Times New Roman" w:hAnsi="Times New Roman" w:cs="Times New Roman"/>
          <w:sz w:val="16"/>
          <w:szCs w:val="16"/>
        </w:rPr>
      </w:pPr>
    </w:p>
    <w:p w14:paraId="7FD72046" w14:textId="77777777" w:rsidR="00B87448" w:rsidRDefault="00317E98">
      <w:pPr>
        <w:pStyle w:val="ListParagraph"/>
        <w:tabs>
          <w:tab w:val="left" w:pos="270"/>
        </w:tabs>
        <w:ind w:left="0"/>
        <w:jc w:val="both"/>
        <w:rPr>
          <w:rFonts w:ascii="Times New Roman" w:hAnsi="Times New Roman" w:cs="Times New Roman"/>
          <w:szCs w:val="22"/>
        </w:rPr>
      </w:pPr>
      <w:r>
        <w:rPr>
          <w:rFonts w:ascii="Times New Roman" w:hAnsi="Times New Roman" w:cs="Times New Roman"/>
          <w:szCs w:val="22"/>
        </w:rPr>
        <w:t>sunt originale și port întreaga răspundere pentru conținutul lor.</w:t>
      </w:r>
    </w:p>
    <w:p w14:paraId="7AFE219A" w14:textId="77777777" w:rsidR="00B87448" w:rsidRPr="00E2602E" w:rsidRDefault="00B87448">
      <w:pPr>
        <w:pStyle w:val="ListParagraph"/>
        <w:tabs>
          <w:tab w:val="left" w:pos="270"/>
        </w:tabs>
        <w:ind w:left="0"/>
        <w:jc w:val="both"/>
        <w:rPr>
          <w:rFonts w:ascii="Times New Roman" w:hAnsi="Times New Roman" w:cs="Times New Roman"/>
          <w:sz w:val="16"/>
          <w:szCs w:val="16"/>
        </w:rPr>
      </w:pPr>
    </w:p>
    <w:p w14:paraId="025BFAAC" w14:textId="77777777" w:rsidR="00B87448" w:rsidRDefault="00624CBE">
      <w:pPr>
        <w:pStyle w:val="ListParagraph"/>
        <w:tabs>
          <w:tab w:val="left" w:pos="270"/>
        </w:tabs>
        <w:ind w:left="0"/>
        <w:jc w:val="both"/>
        <w:rPr>
          <w:szCs w:val="22"/>
          <w:lang w:bidi="ar-SA"/>
        </w:rPr>
      </w:pPr>
      <w:r>
        <w:rPr>
          <w:rFonts w:ascii="Times New Roman" w:hAnsi="Times New Roman" w:cs="Times New Roman"/>
          <w:szCs w:val="22"/>
        </w:rPr>
        <w:t xml:space="preserve">         </w:t>
      </w:r>
      <w:r w:rsidR="00317E98">
        <w:rPr>
          <w:rFonts w:ascii="Times New Roman" w:hAnsi="Times New Roman" w:cs="Times New Roman"/>
          <w:szCs w:val="22"/>
        </w:rPr>
        <w:t>Garantez Ministerului Educației că secțiunile (temele) din mijlocul/mijloacele de învățământ respectă standardele de calitate şi etică profesională.</w:t>
      </w:r>
      <w:r w:rsidR="00317E98">
        <w:rPr>
          <w:szCs w:val="22"/>
          <w:lang w:bidi="ar-SA"/>
        </w:rPr>
        <w:t xml:space="preserve"> </w:t>
      </w:r>
    </w:p>
    <w:p w14:paraId="1DAC575A" w14:textId="77777777" w:rsidR="00B87448" w:rsidRPr="00E2602E" w:rsidRDefault="00B87448">
      <w:pPr>
        <w:pStyle w:val="ListParagraph"/>
        <w:tabs>
          <w:tab w:val="left" w:pos="270"/>
        </w:tabs>
        <w:ind w:left="0"/>
        <w:jc w:val="both"/>
        <w:rPr>
          <w:sz w:val="16"/>
          <w:szCs w:val="16"/>
          <w:lang w:bidi="ar-SA"/>
        </w:rPr>
      </w:pPr>
    </w:p>
    <w:p w14:paraId="779FDA61" w14:textId="77777777" w:rsidR="00B87448" w:rsidRDefault="00624CBE">
      <w:pPr>
        <w:pStyle w:val="ListParagraph"/>
        <w:tabs>
          <w:tab w:val="left" w:pos="270"/>
        </w:tabs>
        <w:ind w:left="0"/>
        <w:jc w:val="both"/>
        <w:rPr>
          <w:rFonts w:ascii="Times New Roman" w:hAnsi="Times New Roman" w:cs="Times New Roman"/>
          <w:szCs w:val="22"/>
        </w:rPr>
      </w:pPr>
      <w:r>
        <w:rPr>
          <w:rFonts w:ascii="Times New Roman" w:hAnsi="Times New Roman" w:cs="Times New Roman"/>
          <w:szCs w:val="22"/>
        </w:rPr>
        <w:t xml:space="preserve">         </w:t>
      </w:r>
      <w:r w:rsidR="00317E98">
        <w:rPr>
          <w:rFonts w:ascii="Times New Roman" w:hAnsi="Times New Roman" w:cs="Times New Roman"/>
          <w:szCs w:val="22"/>
        </w:rPr>
        <w:t>Conținuturile au fost elaborate pe baza informațiilor obținute din surse care au fost citate și indicate, conform normelor etice, în note și/sau în referințele bibliografice cu respectarea dreptului de autor.</w:t>
      </w:r>
    </w:p>
    <w:p w14:paraId="4A89C568" w14:textId="77777777" w:rsidR="00B87448" w:rsidRPr="00E2602E" w:rsidRDefault="00B87448">
      <w:pPr>
        <w:pStyle w:val="ListParagraph"/>
        <w:tabs>
          <w:tab w:val="left" w:pos="270"/>
        </w:tabs>
        <w:ind w:left="0"/>
        <w:jc w:val="both"/>
        <w:rPr>
          <w:rFonts w:ascii="Times New Roman" w:hAnsi="Times New Roman" w:cs="Times New Roman"/>
          <w:sz w:val="16"/>
          <w:szCs w:val="16"/>
        </w:rPr>
      </w:pPr>
    </w:p>
    <w:p w14:paraId="2266FE86" w14:textId="77777777" w:rsidR="00B87448" w:rsidRDefault="00624CBE">
      <w:pPr>
        <w:pStyle w:val="ListParagraph"/>
        <w:tabs>
          <w:tab w:val="left" w:pos="270"/>
        </w:tabs>
        <w:ind w:left="0"/>
        <w:jc w:val="both"/>
        <w:rPr>
          <w:rFonts w:ascii="Times New Roman" w:hAnsi="Times New Roman" w:cs="Times New Roman"/>
          <w:szCs w:val="22"/>
        </w:rPr>
      </w:pPr>
      <w:r>
        <w:rPr>
          <w:rFonts w:ascii="Times New Roman" w:hAnsi="Times New Roman" w:cs="Times New Roman"/>
          <w:szCs w:val="22"/>
        </w:rPr>
        <w:t xml:space="preserve">         </w:t>
      </w:r>
      <w:r w:rsidR="00317E98">
        <w:rPr>
          <w:rFonts w:ascii="Times New Roman" w:hAnsi="Times New Roman" w:cs="Times New Roman"/>
          <w:szCs w:val="22"/>
        </w:rPr>
        <w:t xml:space="preserve">Declar că nu am folosit în mod tacit sau ilegal texte, imagini și fragmente video şi că nu se încalcă, în mod intenționat, drepturile de proprietate intelectuală ale altcuiva, persoană fizică sau juridică. </w:t>
      </w:r>
    </w:p>
    <w:p w14:paraId="643F290E" w14:textId="77777777" w:rsidR="00B87448" w:rsidRDefault="00B87448">
      <w:pPr>
        <w:pStyle w:val="ListParagraph"/>
        <w:tabs>
          <w:tab w:val="left" w:pos="270"/>
        </w:tabs>
        <w:spacing w:line="276" w:lineRule="auto"/>
        <w:rPr>
          <w:rFonts w:ascii="Times New Roman" w:hAnsi="Times New Roman" w:cs="Times New Roman"/>
          <w:szCs w:val="22"/>
        </w:rPr>
      </w:pPr>
    </w:p>
    <w:p w14:paraId="6616D7C6" w14:textId="77777777" w:rsidR="00B87448" w:rsidRDefault="00B87448">
      <w:pPr>
        <w:pStyle w:val="ListParagraph"/>
        <w:tabs>
          <w:tab w:val="left" w:pos="270"/>
        </w:tabs>
        <w:spacing w:line="276" w:lineRule="auto"/>
        <w:rPr>
          <w:rFonts w:ascii="Times New Roman" w:hAnsi="Times New Roman" w:cs="Times New Roman"/>
          <w:szCs w:val="22"/>
        </w:rPr>
      </w:pPr>
    </w:p>
    <w:p w14:paraId="1560B108" w14:textId="77777777" w:rsidR="00B87448" w:rsidRDefault="00B87448">
      <w:pPr>
        <w:pStyle w:val="ListParagraph"/>
        <w:tabs>
          <w:tab w:val="left" w:pos="270"/>
        </w:tabs>
        <w:spacing w:line="276" w:lineRule="auto"/>
        <w:rPr>
          <w:rFonts w:ascii="Times New Roman" w:hAnsi="Times New Roman" w:cs="Times New Roman"/>
          <w:szCs w:val="22"/>
        </w:rPr>
      </w:pPr>
    </w:p>
    <w:p w14:paraId="39743B2D" w14:textId="77777777" w:rsidR="00B87448" w:rsidRDefault="00317E98">
      <w:pPr>
        <w:pStyle w:val="ListParagraph"/>
        <w:tabs>
          <w:tab w:val="left" w:pos="270"/>
        </w:tabs>
        <w:spacing w:line="276" w:lineRule="auto"/>
        <w:rPr>
          <w:rFonts w:ascii="Times New Roman" w:hAnsi="Times New Roman" w:cs="Times New Roman"/>
          <w:szCs w:val="22"/>
        </w:rPr>
      </w:pPr>
      <w:r>
        <w:rPr>
          <w:rFonts w:ascii="Times New Roman" w:hAnsi="Times New Roman" w:cs="Times New Roman"/>
          <w:szCs w:val="22"/>
        </w:rPr>
        <w:t>Data____________________</w:t>
      </w:r>
    </w:p>
    <w:p w14:paraId="3B0EFAD3" w14:textId="77777777" w:rsidR="00B87448" w:rsidRDefault="00B87448">
      <w:pPr>
        <w:pStyle w:val="ListParagraph"/>
        <w:tabs>
          <w:tab w:val="left" w:pos="270"/>
        </w:tabs>
        <w:spacing w:line="276" w:lineRule="auto"/>
        <w:rPr>
          <w:rFonts w:ascii="Times New Roman" w:hAnsi="Times New Roman" w:cs="Times New Roman"/>
          <w:szCs w:val="22"/>
        </w:rPr>
      </w:pPr>
    </w:p>
    <w:p w14:paraId="48B94373" w14:textId="77777777" w:rsidR="00B87448" w:rsidRDefault="00B87448">
      <w:pPr>
        <w:pStyle w:val="ListParagraph"/>
        <w:tabs>
          <w:tab w:val="left" w:pos="270"/>
        </w:tabs>
        <w:spacing w:line="276" w:lineRule="auto"/>
        <w:rPr>
          <w:rFonts w:ascii="Times New Roman" w:hAnsi="Times New Roman" w:cs="Times New Roman"/>
          <w:szCs w:val="22"/>
        </w:rPr>
      </w:pPr>
    </w:p>
    <w:p w14:paraId="065D619B" w14:textId="77777777" w:rsidR="00B87448" w:rsidRDefault="00B87448">
      <w:pPr>
        <w:pStyle w:val="ListParagraph"/>
        <w:tabs>
          <w:tab w:val="left" w:pos="270"/>
        </w:tabs>
        <w:spacing w:line="276" w:lineRule="auto"/>
        <w:rPr>
          <w:rFonts w:ascii="Times New Roman" w:hAnsi="Times New Roman" w:cs="Times New Roman"/>
          <w:szCs w:val="22"/>
        </w:rPr>
      </w:pPr>
    </w:p>
    <w:p w14:paraId="47762E15" w14:textId="77777777" w:rsidR="00B87448" w:rsidRDefault="00317E98">
      <w:pPr>
        <w:pStyle w:val="ListParagraph"/>
        <w:tabs>
          <w:tab w:val="left" w:pos="270"/>
        </w:tabs>
        <w:spacing w:line="276" w:lineRule="auto"/>
        <w:rPr>
          <w:rFonts w:ascii="Times New Roman" w:hAnsi="Times New Roman" w:cs="Times New Roman"/>
          <w:szCs w:val="22"/>
        </w:rPr>
      </w:pPr>
      <w:r>
        <w:rPr>
          <w:rFonts w:ascii="Times New Roman" w:hAnsi="Times New Roman" w:cs="Times New Roman"/>
          <w:szCs w:val="22"/>
        </w:rPr>
        <w:t xml:space="preserve"> </w:t>
      </w:r>
    </w:p>
    <w:p w14:paraId="1BD2AD01" w14:textId="77777777" w:rsidR="00B87448" w:rsidRDefault="00B87448">
      <w:pPr>
        <w:pStyle w:val="ListParagraph"/>
        <w:tabs>
          <w:tab w:val="left" w:pos="270"/>
        </w:tabs>
        <w:spacing w:line="276" w:lineRule="auto"/>
        <w:rPr>
          <w:rFonts w:ascii="Times New Roman" w:hAnsi="Times New Roman" w:cs="Times New Roman"/>
          <w:szCs w:val="22"/>
        </w:rPr>
      </w:pPr>
    </w:p>
    <w:p w14:paraId="7C43BCE0" w14:textId="77777777" w:rsidR="00B87448" w:rsidRDefault="00317E98">
      <w:pPr>
        <w:pStyle w:val="ListParagraph"/>
        <w:tabs>
          <w:tab w:val="left" w:pos="270"/>
        </w:tabs>
        <w:spacing w:line="276" w:lineRule="auto"/>
        <w:rPr>
          <w:rFonts w:ascii="Times New Roman" w:hAnsi="Times New Roman" w:cs="Times New Roman"/>
          <w:szCs w:val="22"/>
        </w:rPr>
      </w:pPr>
      <w:r>
        <w:rPr>
          <w:rFonts w:ascii="Times New Roman" w:hAnsi="Times New Roman" w:cs="Times New Roman"/>
          <w:szCs w:val="22"/>
        </w:rPr>
        <w:t xml:space="preserve">                                                          Nume şi prenume autor ___________________________ </w:t>
      </w:r>
    </w:p>
    <w:p w14:paraId="4DB1E272" w14:textId="77777777" w:rsidR="00B87448" w:rsidRDefault="00317E98">
      <w:pPr>
        <w:pStyle w:val="ListParagraph"/>
        <w:tabs>
          <w:tab w:val="left" w:pos="270"/>
        </w:tabs>
        <w:spacing w:line="276" w:lineRule="auto"/>
        <w:rPr>
          <w:rFonts w:ascii="Times New Roman" w:hAnsi="Times New Roman" w:cs="Times New Roman"/>
          <w:szCs w:val="22"/>
        </w:rPr>
      </w:pPr>
      <w:r>
        <w:rPr>
          <w:rFonts w:ascii="Times New Roman" w:hAnsi="Times New Roman" w:cs="Times New Roman"/>
          <w:szCs w:val="22"/>
        </w:rPr>
        <w:t xml:space="preserve">                                                          Semnătură _____________________________________</w:t>
      </w:r>
    </w:p>
    <w:p w14:paraId="3C492008"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5C5EACF8"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371E8CAC"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2A076F83"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7A4DC3F0"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1462B5BE"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29E2EEB3"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01EC171B"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593F24A0"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666CE258"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7A34411A" w14:textId="77777777" w:rsidR="00B87448" w:rsidRDefault="00B87448">
      <w:pPr>
        <w:pStyle w:val="ListParagraph"/>
        <w:tabs>
          <w:tab w:val="left" w:pos="270"/>
        </w:tabs>
        <w:spacing w:line="276" w:lineRule="auto"/>
        <w:ind w:left="0"/>
        <w:jc w:val="both"/>
        <w:rPr>
          <w:rFonts w:ascii="Times New Roman" w:hAnsi="Times New Roman" w:cs="Times New Roman"/>
          <w:szCs w:val="22"/>
        </w:rPr>
      </w:pPr>
    </w:p>
    <w:p w14:paraId="41B27B4E" w14:textId="77777777" w:rsidR="00D325AE" w:rsidRDefault="00D325AE">
      <w:pPr>
        <w:pStyle w:val="ListParagraph"/>
        <w:tabs>
          <w:tab w:val="left" w:pos="270"/>
        </w:tabs>
        <w:spacing w:line="276" w:lineRule="auto"/>
        <w:ind w:left="0"/>
        <w:jc w:val="both"/>
        <w:rPr>
          <w:rFonts w:ascii="Times New Roman" w:hAnsi="Times New Roman" w:cs="Times New Roman"/>
          <w:szCs w:val="22"/>
        </w:rPr>
      </w:pPr>
    </w:p>
    <w:p w14:paraId="773138B9" w14:textId="77777777" w:rsidR="00D325AE" w:rsidRDefault="00D325AE">
      <w:pPr>
        <w:pStyle w:val="ListParagraph"/>
        <w:tabs>
          <w:tab w:val="left" w:pos="270"/>
        </w:tabs>
        <w:spacing w:line="276" w:lineRule="auto"/>
        <w:ind w:left="0"/>
        <w:jc w:val="both"/>
        <w:rPr>
          <w:rFonts w:ascii="Times New Roman" w:hAnsi="Times New Roman" w:cs="Times New Roman"/>
          <w:szCs w:val="22"/>
        </w:rPr>
      </w:pPr>
    </w:p>
    <w:p w14:paraId="365A05CC" w14:textId="77777777" w:rsidR="00D325AE" w:rsidRDefault="00EA10D1">
      <w:pPr>
        <w:pStyle w:val="ListParagraph"/>
        <w:tabs>
          <w:tab w:val="left" w:pos="270"/>
        </w:tabs>
        <w:spacing w:line="276" w:lineRule="auto"/>
        <w:ind w:left="0"/>
        <w:jc w:val="both"/>
        <w:rPr>
          <w:rFonts w:ascii="Times New Roman" w:hAnsi="Times New Roman" w:cs="Times New Roman"/>
          <w:szCs w:val="22"/>
        </w:rPr>
      </w:pPr>
      <w:r>
        <w:rPr>
          <w:rFonts w:ascii="Times New Roman" w:hAnsi="Times New Roman" w:cs="Times New Roman"/>
          <w:szCs w:val="22"/>
        </w:rPr>
        <w:t>______________________</w:t>
      </w:r>
    </w:p>
    <w:p w14:paraId="369D2EDD" w14:textId="77777777" w:rsidR="00EB3BB6" w:rsidRDefault="00EA10D1">
      <w:pPr>
        <w:pStyle w:val="ListParagraph"/>
        <w:tabs>
          <w:tab w:val="left" w:pos="270"/>
        </w:tabs>
        <w:spacing w:line="276" w:lineRule="auto"/>
        <w:ind w:left="0"/>
        <w:jc w:val="both"/>
        <w:rPr>
          <w:rFonts w:ascii="Times New Roman" w:hAnsi="Times New Roman" w:cs="Times New Roman"/>
          <w:sz w:val="18"/>
          <w:szCs w:val="18"/>
        </w:rPr>
      </w:pPr>
      <w:r w:rsidRPr="00EA10D1">
        <w:rPr>
          <w:rFonts w:ascii="Times New Roman" w:hAnsi="Times New Roman" w:cs="Times New Roman"/>
          <w:szCs w:val="22"/>
          <w:vertAlign w:val="superscript"/>
        </w:rPr>
        <w:t xml:space="preserve">1 </w:t>
      </w:r>
      <w:r w:rsidRPr="00EA10D1">
        <w:rPr>
          <w:rFonts w:ascii="Times New Roman" w:hAnsi="Times New Roman" w:cs="Times New Roman"/>
          <w:sz w:val="18"/>
          <w:szCs w:val="18"/>
        </w:rPr>
        <w:t>Document completat de către autor/coautor cu privire la respectarea Legii nr.8/14.03.1996, privind dreptul de autor și drepturile conexe cu modificările și completările ulterioare. În cazu</w:t>
      </w:r>
      <w:r w:rsidR="006C1D84">
        <w:rPr>
          <w:rFonts w:ascii="Times New Roman" w:hAnsi="Times New Roman" w:cs="Times New Roman"/>
          <w:sz w:val="18"/>
          <w:szCs w:val="18"/>
        </w:rPr>
        <w:t>l producătorului/comerciantului</w:t>
      </w:r>
      <w:r w:rsidRPr="00EA10D1">
        <w:rPr>
          <w:rFonts w:ascii="Times New Roman" w:hAnsi="Times New Roman" w:cs="Times New Roman"/>
          <w:sz w:val="18"/>
          <w:szCs w:val="18"/>
        </w:rPr>
        <w:t>/furnizorului, acesta va cere autorului să completeze declarația</w:t>
      </w:r>
      <w:r w:rsidR="006C1D84">
        <w:rPr>
          <w:rFonts w:ascii="Times New Roman" w:hAnsi="Times New Roman" w:cs="Times New Roman"/>
          <w:sz w:val="18"/>
          <w:szCs w:val="18"/>
        </w:rPr>
        <w:t>.</w:t>
      </w:r>
    </w:p>
    <w:p w14:paraId="471BA043" w14:textId="77777777" w:rsidR="006C1D84" w:rsidRDefault="006C1D84">
      <w:pPr>
        <w:pStyle w:val="ListParagraph"/>
        <w:tabs>
          <w:tab w:val="left" w:pos="270"/>
        </w:tabs>
        <w:spacing w:line="276" w:lineRule="auto"/>
        <w:ind w:left="0"/>
        <w:jc w:val="both"/>
        <w:rPr>
          <w:rFonts w:ascii="Times New Roman" w:hAnsi="Times New Roman" w:cs="Times New Roman"/>
          <w:szCs w:val="22"/>
        </w:rPr>
      </w:pPr>
    </w:p>
    <w:p w14:paraId="71773C4E" w14:textId="0861F12B" w:rsidR="00382BC6" w:rsidRPr="00382BC6" w:rsidRDefault="00B26524" w:rsidP="000A4BB8">
      <w:pPr>
        <w:spacing w:after="0" w:line="0" w:lineRule="atLeast"/>
        <w:jc w:val="both"/>
        <w:rPr>
          <w:rFonts w:ascii="Times New Roman" w:hAnsi="Times New Roman" w:cs="Times New Roman"/>
          <w:sz w:val="18"/>
          <w:szCs w:val="18"/>
        </w:rPr>
      </w:pPr>
      <w:r>
        <w:rPr>
          <w:rFonts w:ascii="Times New Roman" w:eastAsia="Trebuchet MS" w:hAnsi="Times New Roman" w:cs="Times New Roman"/>
          <w:b/>
          <w:bCs/>
          <w:szCs w:val="22"/>
          <w:lang w:eastAsia="ro-RO"/>
        </w:rPr>
        <w:t xml:space="preserve">                                                                                  </w:t>
      </w:r>
      <w:r w:rsidR="008A4124">
        <w:rPr>
          <w:rFonts w:ascii="Times New Roman" w:eastAsia="Trebuchet MS" w:hAnsi="Times New Roman" w:cs="Times New Roman"/>
          <w:b/>
          <w:bCs/>
          <w:szCs w:val="22"/>
          <w:lang w:eastAsia="ro-RO"/>
        </w:rPr>
        <w:t xml:space="preserve">     </w:t>
      </w:r>
      <w:r>
        <w:rPr>
          <w:rFonts w:ascii="Times New Roman" w:eastAsia="Trebuchet MS" w:hAnsi="Times New Roman" w:cs="Times New Roman"/>
          <w:b/>
          <w:bCs/>
          <w:szCs w:val="22"/>
          <w:lang w:eastAsia="ro-RO"/>
        </w:rPr>
        <w:t xml:space="preserve">  </w:t>
      </w:r>
      <w:r w:rsidR="004C3D0E">
        <w:rPr>
          <w:rFonts w:ascii="Times New Roman" w:eastAsia="Trebuchet MS" w:hAnsi="Times New Roman" w:cs="Times New Roman"/>
          <w:b/>
          <w:bCs/>
          <w:szCs w:val="22"/>
          <w:lang w:eastAsia="ro-RO"/>
        </w:rPr>
        <w:t xml:space="preserve">                                                                                                                                                                     </w:t>
      </w:r>
    </w:p>
    <w:sectPr w:rsidR="00382BC6" w:rsidRPr="00382BC6" w:rsidSect="00D36591">
      <w:headerReference w:type="default" r:id="rId8"/>
      <w:footerReference w:type="default" r:id="rId9"/>
      <w:pgSz w:w="11906" w:h="16838"/>
      <w:pgMar w:top="540" w:right="476" w:bottom="630" w:left="1080" w:header="36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ECB18" w14:textId="77777777" w:rsidR="001730FE" w:rsidRDefault="001730FE">
      <w:pPr>
        <w:spacing w:line="240" w:lineRule="auto"/>
      </w:pPr>
      <w:r>
        <w:separator/>
      </w:r>
    </w:p>
  </w:endnote>
  <w:endnote w:type="continuationSeparator" w:id="0">
    <w:p w14:paraId="0532DDF4" w14:textId="77777777" w:rsidR="001730FE" w:rsidRDefault="001730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17BEF" w14:textId="7FDE0CE7" w:rsidR="003D0C5B" w:rsidRDefault="003D0C5B">
    <w:pPr>
      <w:pStyle w:val="Footer"/>
      <w:jc w:val="right"/>
    </w:pPr>
    <w:r>
      <w:fldChar w:fldCharType="begin"/>
    </w:r>
    <w:r>
      <w:instrText xml:space="preserve"> PAGE   \* MERGEFORMAT </w:instrText>
    </w:r>
    <w:r>
      <w:fldChar w:fldCharType="separate"/>
    </w:r>
    <w:r w:rsidR="00EA3AAF">
      <w:rPr>
        <w:noProof/>
      </w:rPr>
      <w:t>4</w:t>
    </w:r>
    <w:r>
      <w:fldChar w:fldCharType="end"/>
    </w:r>
  </w:p>
  <w:p w14:paraId="543C7F20" w14:textId="77777777" w:rsidR="003D0C5B" w:rsidRDefault="003D0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698EB" w14:textId="77777777" w:rsidR="001730FE" w:rsidRDefault="001730FE">
      <w:pPr>
        <w:spacing w:after="0"/>
      </w:pPr>
      <w:r>
        <w:separator/>
      </w:r>
    </w:p>
  </w:footnote>
  <w:footnote w:type="continuationSeparator" w:id="0">
    <w:p w14:paraId="22EDA32B" w14:textId="77777777" w:rsidR="001730FE" w:rsidRDefault="001730F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414A1" w14:textId="5F231863" w:rsidR="003D0C5B" w:rsidRDefault="003D0C5B">
    <w:pPr>
      <w:pStyle w:val="Header"/>
    </w:pPr>
    <w:r>
      <w:rPr>
        <w:rFonts w:ascii="Times New Roman" w:eastAsia="Trebuchet MS" w:hAnsi="Times New Roman" w:cs="Times New Roman"/>
        <w:szCs w:val="22"/>
        <w:lang w:eastAsia="ro-RO"/>
      </w:rPr>
      <w:t>O</w:t>
    </w:r>
    <w:r w:rsidRPr="00925B4D">
      <w:rPr>
        <w:rFonts w:ascii="Times New Roman" w:eastAsia="Trebuchet MS" w:hAnsi="Times New Roman" w:cs="Times New Roman"/>
        <w:szCs w:val="22"/>
        <w:lang w:eastAsia="ro-RO"/>
      </w:rPr>
      <w:t>rdinul ministrului educației nr.7442/19.11.2024</w:t>
    </w:r>
    <w:r>
      <w:rPr>
        <w:rFonts w:ascii="Times New Roman" w:eastAsia="Trebuchet MS" w:hAnsi="Times New Roman" w:cs="Times New Roman"/>
        <w:szCs w:val="22"/>
        <w:lang w:eastAsia="ro-RO"/>
      </w:rPr>
      <w:t>, publicat în MO, Parte I</w:t>
    </w:r>
    <w:r>
      <w:rPr>
        <w:rFonts w:ascii="Times New Roman" w:eastAsia="Trebuchet MS" w:hAnsi="Times New Roman" w:cs="Times New Roman"/>
        <w:b/>
        <w:bCs/>
        <w:szCs w:val="22"/>
        <w:lang w:eastAsia="ro-RO"/>
      </w:rPr>
      <w:t xml:space="preserve">, </w:t>
    </w:r>
    <w:r w:rsidRPr="006632BD">
      <w:rPr>
        <w:rFonts w:ascii="Times New Roman" w:eastAsia="Trebuchet MS" w:hAnsi="Times New Roman" w:cs="Times New Roman"/>
        <w:szCs w:val="22"/>
        <w:lang w:eastAsia="ro-RO"/>
      </w:rPr>
      <w:t>nr.1268</w:t>
    </w:r>
    <w:r>
      <w:rPr>
        <w:rFonts w:ascii="Times New Roman" w:eastAsia="Trebuchet MS" w:hAnsi="Times New Roman" w:cs="Times New Roman"/>
        <w:szCs w:val="22"/>
        <w:lang w:eastAsia="ro-RO"/>
      </w:rPr>
      <w:t xml:space="preserve"> din 17.12.2024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lowerLetter"/>
      <w:lvlText w:val="%1)"/>
      <w:lvlJc w:val="left"/>
      <w:rPr>
        <w:b w:val="0"/>
        <w:bCs/>
        <w:i w:val="0"/>
        <w:iCs/>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multilevel"/>
    <w:tmpl w:val="00000002"/>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multilevel"/>
    <w:tmpl w:val="00000003"/>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multilevel"/>
    <w:tmpl w:val="2DF0C560"/>
    <w:lvl w:ilvl="0">
      <w:start w:val="1"/>
      <w:numFmt w:val="lowerLetter"/>
      <w:lvlText w:val="%1)"/>
      <w:lvlJc w:val="left"/>
      <w:rPr>
        <w:rFonts w:hint="default"/>
        <w:b w:val="0"/>
        <w:bCs w:val="0"/>
        <w:color w:val="auto"/>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multilevel"/>
    <w:tmpl w:val="00000005"/>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multilevel"/>
    <w:tmpl w:val="0000000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7"/>
    <w:multiLevelType w:val="multilevel"/>
    <w:tmpl w:val="00000007"/>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multilevel"/>
    <w:tmpl w:val="75A6071A"/>
    <w:lvl w:ilvl="0">
      <w:start w:val="2"/>
      <w:numFmt w:val="decimal"/>
      <w:lvlText w:val="(%1)"/>
      <w:lvlJc w:val="left"/>
      <w:rPr>
        <w:color w:val="auto"/>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A"/>
    <w:multiLevelType w:val="multilevel"/>
    <w:tmpl w:val="0000000A"/>
    <w:lvl w:ilvl="0">
      <w:start w:val="1"/>
      <w:numFmt w:val="lowerLetter"/>
      <w:lvlText w:val="%1)"/>
      <w:lvlJc w:val="left"/>
      <w:rPr>
        <w:b w:val="0"/>
        <w:bCs w:val="0"/>
        <w:color w:val="auto"/>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B"/>
    <w:multiLevelType w:val="multilevel"/>
    <w:tmpl w:val="0000000B"/>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C"/>
    <w:multiLevelType w:val="multilevel"/>
    <w:tmpl w:val="0000000C"/>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F"/>
    <w:multiLevelType w:val="multilevel"/>
    <w:tmpl w:val="0000000F"/>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12C1674"/>
    <w:multiLevelType w:val="hybridMultilevel"/>
    <w:tmpl w:val="FF4CB958"/>
    <w:lvl w:ilvl="0" w:tplc="FB12830E">
      <w:start w:val="1"/>
      <w:numFmt w:val="lowerRoman"/>
      <w:lvlText w:val="%1)"/>
      <w:lvlJc w:val="left"/>
      <w:pPr>
        <w:ind w:left="450" w:hanging="360"/>
      </w:pPr>
      <w:rPr>
        <w:rFonts w:ascii="Times New Roman" w:eastAsia="Times New Roman" w:hAnsi="Times New Roman" w:cs="Times New Roman"/>
        <w:b w:val="0"/>
        <w:bCs w:val="0"/>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3" w15:restartNumberingAfterBreak="0">
    <w:nsid w:val="015C62B0"/>
    <w:multiLevelType w:val="hybridMultilevel"/>
    <w:tmpl w:val="F1B8A0C8"/>
    <w:lvl w:ilvl="0" w:tplc="04180017">
      <w:start w:val="1"/>
      <w:numFmt w:val="lowerLetter"/>
      <w:lvlText w:val="%1)"/>
      <w:lvlJc w:val="left"/>
      <w:pPr>
        <w:ind w:left="732" w:hanging="360"/>
      </w:pPr>
      <w:rPr>
        <w:color w:val="auto"/>
      </w:rPr>
    </w:lvl>
    <w:lvl w:ilvl="1" w:tplc="04180019" w:tentative="1">
      <w:start w:val="1"/>
      <w:numFmt w:val="lowerLetter"/>
      <w:lvlText w:val="%2."/>
      <w:lvlJc w:val="left"/>
      <w:pPr>
        <w:ind w:left="1446" w:hanging="360"/>
      </w:pPr>
    </w:lvl>
    <w:lvl w:ilvl="2" w:tplc="0418001B" w:tentative="1">
      <w:start w:val="1"/>
      <w:numFmt w:val="lowerRoman"/>
      <w:lvlText w:val="%3."/>
      <w:lvlJc w:val="right"/>
      <w:pPr>
        <w:ind w:left="2166" w:hanging="180"/>
      </w:pPr>
    </w:lvl>
    <w:lvl w:ilvl="3" w:tplc="0418000F" w:tentative="1">
      <w:start w:val="1"/>
      <w:numFmt w:val="decimal"/>
      <w:lvlText w:val="%4."/>
      <w:lvlJc w:val="left"/>
      <w:pPr>
        <w:ind w:left="2886" w:hanging="360"/>
      </w:pPr>
    </w:lvl>
    <w:lvl w:ilvl="4" w:tplc="04180019" w:tentative="1">
      <w:start w:val="1"/>
      <w:numFmt w:val="lowerLetter"/>
      <w:lvlText w:val="%5."/>
      <w:lvlJc w:val="left"/>
      <w:pPr>
        <w:ind w:left="3606" w:hanging="360"/>
      </w:pPr>
    </w:lvl>
    <w:lvl w:ilvl="5" w:tplc="0418001B" w:tentative="1">
      <w:start w:val="1"/>
      <w:numFmt w:val="lowerRoman"/>
      <w:lvlText w:val="%6."/>
      <w:lvlJc w:val="right"/>
      <w:pPr>
        <w:ind w:left="4326" w:hanging="180"/>
      </w:pPr>
    </w:lvl>
    <w:lvl w:ilvl="6" w:tplc="0418000F" w:tentative="1">
      <w:start w:val="1"/>
      <w:numFmt w:val="decimal"/>
      <w:lvlText w:val="%7."/>
      <w:lvlJc w:val="left"/>
      <w:pPr>
        <w:ind w:left="5046" w:hanging="360"/>
      </w:pPr>
    </w:lvl>
    <w:lvl w:ilvl="7" w:tplc="04180019" w:tentative="1">
      <w:start w:val="1"/>
      <w:numFmt w:val="lowerLetter"/>
      <w:lvlText w:val="%8."/>
      <w:lvlJc w:val="left"/>
      <w:pPr>
        <w:ind w:left="5766" w:hanging="360"/>
      </w:pPr>
    </w:lvl>
    <w:lvl w:ilvl="8" w:tplc="0418001B" w:tentative="1">
      <w:start w:val="1"/>
      <w:numFmt w:val="lowerRoman"/>
      <w:lvlText w:val="%9."/>
      <w:lvlJc w:val="right"/>
      <w:pPr>
        <w:ind w:left="6486" w:hanging="180"/>
      </w:pPr>
    </w:lvl>
  </w:abstractNum>
  <w:abstractNum w:abstractNumId="14" w15:restartNumberingAfterBreak="0">
    <w:nsid w:val="02DC5F98"/>
    <w:multiLevelType w:val="multilevel"/>
    <w:tmpl w:val="BD643038"/>
    <w:lvl w:ilvl="0">
      <w:start w:val="4"/>
      <w:numFmt w:val="decimal"/>
      <w:lvlText w:val="%1)"/>
      <w:lvlJc w:val="left"/>
      <w:pPr>
        <w:ind w:left="450" w:hanging="360"/>
      </w:pPr>
      <w:rPr>
        <w:rFonts w:hint="default"/>
        <w:b/>
        <w:bCs w:val="0"/>
        <w:sz w:val="24"/>
        <w:szCs w:val="24"/>
        <w:u w:val="none"/>
      </w:rPr>
    </w:lvl>
    <w:lvl w:ilvl="1">
      <w:start w:val="1"/>
      <w:numFmt w:val="upperLetter"/>
      <w:lvlText w:val="%2)"/>
      <w:lvlJc w:val="left"/>
      <w:pPr>
        <w:ind w:left="1350" w:hanging="360"/>
      </w:pPr>
      <w:rPr>
        <w:rFonts w:ascii="Times New Roman" w:eastAsia="Times New Roman" w:hAnsi="Times New Roman" w:cs="Times New Roman"/>
      </w:r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5" w15:restartNumberingAfterBreak="0">
    <w:nsid w:val="0D16459C"/>
    <w:multiLevelType w:val="hybridMultilevel"/>
    <w:tmpl w:val="647682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0955764"/>
    <w:multiLevelType w:val="hybridMultilevel"/>
    <w:tmpl w:val="D144AE7A"/>
    <w:lvl w:ilvl="0" w:tplc="04180017">
      <w:start w:val="1"/>
      <w:numFmt w:val="lowerLetter"/>
      <w:lvlText w:val="%1)"/>
      <w:lvlJc w:val="left"/>
      <w:pPr>
        <w:ind w:left="502" w:hanging="360"/>
      </w:pPr>
      <w:rPr>
        <w:color w:val="auto"/>
      </w:rPr>
    </w:lvl>
    <w:lvl w:ilvl="1" w:tplc="04180019" w:tentative="1">
      <w:start w:val="1"/>
      <w:numFmt w:val="lowerLetter"/>
      <w:lvlText w:val="%2."/>
      <w:lvlJc w:val="left"/>
      <w:pPr>
        <w:ind w:left="1446" w:hanging="360"/>
      </w:pPr>
    </w:lvl>
    <w:lvl w:ilvl="2" w:tplc="0418001B" w:tentative="1">
      <w:start w:val="1"/>
      <w:numFmt w:val="lowerRoman"/>
      <w:lvlText w:val="%3."/>
      <w:lvlJc w:val="right"/>
      <w:pPr>
        <w:ind w:left="2166" w:hanging="180"/>
      </w:pPr>
    </w:lvl>
    <w:lvl w:ilvl="3" w:tplc="0418000F" w:tentative="1">
      <w:start w:val="1"/>
      <w:numFmt w:val="decimal"/>
      <w:lvlText w:val="%4."/>
      <w:lvlJc w:val="left"/>
      <w:pPr>
        <w:ind w:left="2886" w:hanging="360"/>
      </w:pPr>
    </w:lvl>
    <w:lvl w:ilvl="4" w:tplc="04180019" w:tentative="1">
      <w:start w:val="1"/>
      <w:numFmt w:val="lowerLetter"/>
      <w:lvlText w:val="%5."/>
      <w:lvlJc w:val="left"/>
      <w:pPr>
        <w:ind w:left="3606" w:hanging="360"/>
      </w:pPr>
    </w:lvl>
    <w:lvl w:ilvl="5" w:tplc="0418001B" w:tentative="1">
      <w:start w:val="1"/>
      <w:numFmt w:val="lowerRoman"/>
      <w:lvlText w:val="%6."/>
      <w:lvlJc w:val="right"/>
      <w:pPr>
        <w:ind w:left="4326" w:hanging="180"/>
      </w:pPr>
    </w:lvl>
    <w:lvl w:ilvl="6" w:tplc="0418000F" w:tentative="1">
      <w:start w:val="1"/>
      <w:numFmt w:val="decimal"/>
      <w:lvlText w:val="%7."/>
      <w:lvlJc w:val="left"/>
      <w:pPr>
        <w:ind w:left="5046" w:hanging="360"/>
      </w:pPr>
    </w:lvl>
    <w:lvl w:ilvl="7" w:tplc="04180019" w:tentative="1">
      <w:start w:val="1"/>
      <w:numFmt w:val="lowerLetter"/>
      <w:lvlText w:val="%8."/>
      <w:lvlJc w:val="left"/>
      <w:pPr>
        <w:ind w:left="5766" w:hanging="360"/>
      </w:pPr>
    </w:lvl>
    <w:lvl w:ilvl="8" w:tplc="0418001B" w:tentative="1">
      <w:start w:val="1"/>
      <w:numFmt w:val="lowerRoman"/>
      <w:lvlText w:val="%9."/>
      <w:lvlJc w:val="right"/>
      <w:pPr>
        <w:ind w:left="6486" w:hanging="180"/>
      </w:pPr>
    </w:lvl>
  </w:abstractNum>
  <w:abstractNum w:abstractNumId="17" w15:restartNumberingAfterBreak="0">
    <w:nsid w:val="10E14664"/>
    <w:multiLevelType w:val="hybridMultilevel"/>
    <w:tmpl w:val="7F1AA6EA"/>
    <w:lvl w:ilvl="0" w:tplc="04180017">
      <w:start w:val="10"/>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39F6649"/>
    <w:multiLevelType w:val="multilevel"/>
    <w:tmpl w:val="8FC4DA54"/>
    <w:lvl w:ilvl="0">
      <w:start w:val="1"/>
      <w:numFmt w:val="decimal"/>
      <w:lvlText w:val="%1."/>
      <w:lvlJc w:val="left"/>
      <w:rPr>
        <w:b/>
        <w:bCs w:val="0"/>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18A1042B"/>
    <w:multiLevelType w:val="hybridMultilevel"/>
    <w:tmpl w:val="30CA23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1BD15A14"/>
    <w:multiLevelType w:val="multilevel"/>
    <w:tmpl w:val="1BD15A14"/>
    <w:lvl w:ilvl="0">
      <w:start w:val="1"/>
      <w:numFmt w:val="upperLetter"/>
      <w:lvlText w:val="%1."/>
      <w:lvlJc w:val="left"/>
      <w:pPr>
        <w:ind w:left="1980" w:hanging="360"/>
      </w:pPr>
      <w:rPr>
        <w:rFonts w:hint="default"/>
        <w:color w:val="auto"/>
      </w:r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21" w15:restartNumberingAfterBreak="0">
    <w:nsid w:val="1E4459F2"/>
    <w:multiLevelType w:val="hybridMultilevel"/>
    <w:tmpl w:val="C6DC7018"/>
    <w:lvl w:ilvl="0" w:tplc="895AEC16">
      <w:start w:val="1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223D3222"/>
    <w:multiLevelType w:val="hybridMultilevel"/>
    <w:tmpl w:val="E12AC254"/>
    <w:lvl w:ilvl="0" w:tplc="04180017">
      <w:start w:val="1"/>
      <w:numFmt w:val="lowerLetter"/>
      <w:lvlText w:val="%1)"/>
      <w:lvlJc w:val="left"/>
      <w:pPr>
        <w:ind w:left="726" w:hanging="360"/>
      </w:pPr>
      <w:rPr>
        <w:color w:val="auto"/>
      </w:rPr>
    </w:lvl>
    <w:lvl w:ilvl="1" w:tplc="04180019" w:tentative="1">
      <w:start w:val="1"/>
      <w:numFmt w:val="lowerLetter"/>
      <w:lvlText w:val="%2."/>
      <w:lvlJc w:val="left"/>
      <w:pPr>
        <w:ind w:left="1446" w:hanging="360"/>
      </w:pPr>
    </w:lvl>
    <w:lvl w:ilvl="2" w:tplc="0418001B" w:tentative="1">
      <w:start w:val="1"/>
      <w:numFmt w:val="lowerRoman"/>
      <w:lvlText w:val="%3."/>
      <w:lvlJc w:val="right"/>
      <w:pPr>
        <w:ind w:left="2166" w:hanging="180"/>
      </w:pPr>
    </w:lvl>
    <w:lvl w:ilvl="3" w:tplc="0418000F" w:tentative="1">
      <w:start w:val="1"/>
      <w:numFmt w:val="decimal"/>
      <w:lvlText w:val="%4."/>
      <w:lvlJc w:val="left"/>
      <w:pPr>
        <w:ind w:left="2886" w:hanging="360"/>
      </w:pPr>
    </w:lvl>
    <w:lvl w:ilvl="4" w:tplc="04180019" w:tentative="1">
      <w:start w:val="1"/>
      <w:numFmt w:val="lowerLetter"/>
      <w:lvlText w:val="%5."/>
      <w:lvlJc w:val="left"/>
      <w:pPr>
        <w:ind w:left="3606" w:hanging="360"/>
      </w:pPr>
    </w:lvl>
    <w:lvl w:ilvl="5" w:tplc="0418001B" w:tentative="1">
      <w:start w:val="1"/>
      <w:numFmt w:val="lowerRoman"/>
      <w:lvlText w:val="%6."/>
      <w:lvlJc w:val="right"/>
      <w:pPr>
        <w:ind w:left="4326" w:hanging="180"/>
      </w:pPr>
    </w:lvl>
    <w:lvl w:ilvl="6" w:tplc="0418000F" w:tentative="1">
      <w:start w:val="1"/>
      <w:numFmt w:val="decimal"/>
      <w:lvlText w:val="%7."/>
      <w:lvlJc w:val="left"/>
      <w:pPr>
        <w:ind w:left="5046" w:hanging="360"/>
      </w:pPr>
    </w:lvl>
    <w:lvl w:ilvl="7" w:tplc="04180019" w:tentative="1">
      <w:start w:val="1"/>
      <w:numFmt w:val="lowerLetter"/>
      <w:lvlText w:val="%8."/>
      <w:lvlJc w:val="left"/>
      <w:pPr>
        <w:ind w:left="5766" w:hanging="360"/>
      </w:pPr>
    </w:lvl>
    <w:lvl w:ilvl="8" w:tplc="0418001B" w:tentative="1">
      <w:start w:val="1"/>
      <w:numFmt w:val="lowerRoman"/>
      <w:lvlText w:val="%9."/>
      <w:lvlJc w:val="right"/>
      <w:pPr>
        <w:ind w:left="6486" w:hanging="180"/>
      </w:pPr>
    </w:lvl>
  </w:abstractNum>
  <w:abstractNum w:abstractNumId="23" w15:restartNumberingAfterBreak="0">
    <w:nsid w:val="235708B9"/>
    <w:multiLevelType w:val="multilevel"/>
    <w:tmpl w:val="D8CCC3C4"/>
    <w:lvl w:ilvl="0">
      <w:start w:val="1"/>
      <w:numFmt w:val="lowerLetter"/>
      <w:lvlText w:val="%1)"/>
      <w:lvlJc w:val="left"/>
      <w:pPr>
        <w:ind w:left="720" w:hanging="360"/>
      </w:pPr>
      <w:rPr>
        <w:rFonts w:hint="default"/>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F4A6E54"/>
    <w:multiLevelType w:val="hybridMultilevel"/>
    <w:tmpl w:val="A51A837A"/>
    <w:lvl w:ilvl="0" w:tplc="04180017">
      <w:start w:val="1"/>
      <w:numFmt w:val="lowerLetter"/>
      <w:lvlText w:val="%1)"/>
      <w:lvlJc w:val="left"/>
      <w:pPr>
        <w:ind w:left="1070" w:hanging="360"/>
      </w:pPr>
      <w:rPr>
        <w:color w:val="auto"/>
      </w:rPr>
    </w:lvl>
    <w:lvl w:ilvl="1" w:tplc="04180019" w:tentative="1">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25" w15:restartNumberingAfterBreak="0">
    <w:nsid w:val="33F56C0D"/>
    <w:multiLevelType w:val="hybridMultilevel"/>
    <w:tmpl w:val="A342BD60"/>
    <w:lvl w:ilvl="0" w:tplc="3D2419A2">
      <w:start w:val="1"/>
      <w:numFmt w:val="lowerLetter"/>
      <w:lvlText w:val="%1)"/>
      <w:lvlJc w:val="left"/>
      <w:pPr>
        <w:ind w:left="720" w:hanging="360"/>
      </w:pPr>
      <w:rPr>
        <w:rFonts w:eastAsia="Trebuchet MS" w:hint="default"/>
        <w:i/>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93202EE"/>
    <w:multiLevelType w:val="hybridMultilevel"/>
    <w:tmpl w:val="3C62C828"/>
    <w:lvl w:ilvl="0" w:tplc="04180017">
      <w:start w:val="1"/>
      <w:numFmt w:val="lowerLetter"/>
      <w:lvlText w:val="%1)"/>
      <w:lvlJc w:val="left"/>
      <w:pPr>
        <w:ind w:left="502" w:hanging="360"/>
      </w:pPr>
      <w:rPr>
        <w:color w:val="auto"/>
      </w:rPr>
    </w:lvl>
    <w:lvl w:ilvl="1" w:tplc="04180019" w:tentative="1">
      <w:start w:val="1"/>
      <w:numFmt w:val="lowerLetter"/>
      <w:lvlText w:val="%2."/>
      <w:lvlJc w:val="left"/>
      <w:pPr>
        <w:ind w:left="1446" w:hanging="360"/>
      </w:pPr>
    </w:lvl>
    <w:lvl w:ilvl="2" w:tplc="0418001B" w:tentative="1">
      <w:start w:val="1"/>
      <w:numFmt w:val="lowerRoman"/>
      <w:lvlText w:val="%3."/>
      <w:lvlJc w:val="right"/>
      <w:pPr>
        <w:ind w:left="2166" w:hanging="180"/>
      </w:pPr>
    </w:lvl>
    <w:lvl w:ilvl="3" w:tplc="0418000F" w:tentative="1">
      <w:start w:val="1"/>
      <w:numFmt w:val="decimal"/>
      <w:lvlText w:val="%4."/>
      <w:lvlJc w:val="left"/>
      <w:pPr>
        <w:ind w:left="2886" w:hanging="360"/>
      </w:pPr>
    </w:lvl>
    <w:lvl w:ilvl="4" w:tplc="04180019" w:tentative="1">
      <w:start w:val="1"/>
      <w:numFmt w:val="lowerLetter"/>
      <w:lvlText w:val="%5."/>
      <w:lvlJc w:val="left"/>
      <w:pPr>
        <w:ind w:left="3606" w:hanging="360"/>
      </w:pPr>
    </w:lvl>
    <w:lvl w:ilvl="5" w:tplc="0418001B" w:tentative="1">
      <w:start w:val="1"/>
      <w:numFmt w:val="lowerRoman"/>
      <w:lvlText w:val="%6."/>
      <w:lvlJc w:val="right"/>
      <w:pPr>
        <w:ind w:left="4326" w:hanging="180"/>
      </w:pPr>
    </w:lvl>
    <w:lvl w:ilvl="6" w:tplc="0418000F" w:tentative="1">
      <w:start w:val="1"/>
      <w:numFmt w:val="decimal"/>
      <w:lvlText w:val="%7."/>
      <w:lvlJc w:val="left"/>
      <w:pPr>
        <w:ind w:left="5046" w:hanging="360"/>
      </w:pPr>
    </w:lvl>
    <w:lvl w:ilvl="7" w:tplc="04180019" w:tentative="1">
      <w:start w:val="1"/>
      <w:numFmt w:val="lowerLetter"/>
      <w:lvlText w:val="%8."/>
      <w:lvlJc w:val="left"/>
      <w:pPr>
        <w:ind w:left="5766" w:hanging="360"/>
      </w:pPr>
    </w:lvl>
    <w:lvl w:ilvl="8" w:tplc="0418001B" w:tentative="1">
      <w:start w:val="1"/>
      <w:numFmt w:val="lowerRoman"/>
      <w:lvlText w:val="%9."/>
      <w:lvlJc w:val="right"/>
      <w:pPr>
        <w:ind w:left="6486" w:hanging="180"/>
      </w:pPr>
    </w:lvl>
  </w:abstractNum>
  <w:abstractNum w:abstractNumId="27" w15:restartNumberingAfterBreak="0">
    <w:nsid w:val="3A7B50A0"/>
    <w:multiLevelType w:val="hybridMultilevel"/>
    <w:tmpl w:val="9C94728E"/>
    <w:lvl w:ilvl="0" w:tplc="04180017">
      <w:start w:val="1"/>
      <w:numFmt w:val="lowerLetter"/>
      <w:lvlText w:val="%1)"/>
      <w:lvlJc w:val="left"/>
      <w:pPr>
        <w:ind w:left="726" w:hanging="360"/>
      </w:pPr>
    </w:lvl>
    <w:lvl w:ilvl="1" w:tplc="04180019" w:tentative="1">
      <w:start w:val="1"/>
      <w:numFmt w:val="lowerLetter"/>
      <w:lvlText w:val="%2."/>
      <w:lvlJc w:val="left"/>
      <w:pPr>
        <w:ind w:left="1446" w:hanging="360"/>
      </w:pPr>
    </w:lvl>
    <w:lvl w:ilvl="2" w:tplc="0418001B" w:tentative="1">
      <w:start w:val="1"/>
      <w:numFmt w:val="lowerRoman"/>
      <w:lvlText w:val="%3."/>
      <w:lvlJc w:val="right"/>
      <w:pPr>
        <w:ind w:left="2166" w:hanging="180"/>
      </w:pPr>
    </w:lvl>
    <w:lvl w:ilvl="3" w:tplc="0418000F" w:tentative="1">
      <w:start w:val="1"/>
      <w:numFmt w:val="decimal"/>
      <w:lvlText w:val="%4."/>
      <w:lvlJc w:val="left"/>
      <w:pPr>
        <w:ind w:left="2886" w:hanging="360"/>
      </w:pPr>
    </w:lvl>
    <w:lvl w:ilvl="4" w:tplc="04180019" w:tentative="1">
      <w:start w:val="1"/>
      <w:numFmt w:val="lowerLetter"/>
      <w:lvlText w:val="%5."/>
      <w:lvlJc w:val="left"/>
      <w:pPr>
        <w:ind w:left="3606" w:hanging="360"/>
      </w:pPr>
    </w:lvl>
    <w:lvl w:ilvl="5" w:tplc="0418001B" w:tentative="1">
      <w:start w:val="1"/>
      <w:numFmt w:val="lowerRoman"/>
      <w:lvlText w:val="%6."/>
      <w:lvlJc w:val="right"/>
      <w:pPr>
        <w:ind w:left="4326" w:hanging="180"/>
      </w:pPr>
    </w:lvl>
    <w:lvl w:ilvl="6" w:tplc="0418000F" w:tentative="1">
      <w:start w:val="1"/>
      <w:numFmt w:val="decimal"/>
      <w:lvlText w:val="%7."/>
      <w:lvlJc w:val="left"/>
      <w:pPr>
        <w:ind w:left="5046" w:hanging="360"/>
      </w:pPr>
    </w:lvl>
    <w:lvl w:ilvl="7" w:tplc="04180019" w:tentative="1">
      <w:start w:val="1"/>
      <w:numFmt w:val="lowerLetter"/>
      <w:lvlText w:val="%8."/>
      <w:lvlJc w:val="left"/>
      <w:pPr>
        <w:ind w:left="5766" w:hanging="360"/>
      </w:pPr>
    </w:lvl>
    <w:lvl w:ilvl="8" w:tplc="0418001B" w:tentative="1">
      <w:start w:val="1"/>
      <w:numFmt w:val="lowerRoman"/>
      <w:lvlText w:val="%9."/>
      <w:lvlJc w:val="right"/>
      <w:pPr>
        <w:ind w:left="6486" w:hanging="180"/>
      </w:pPr>
    </w:lvl>
  </w:abstractNum>
  <w:abstractNum w:abstractNumId="28" w15:restartNumberingAfterBreak="0">
    <w:nsid w:val="3CFD6DB8"/>
    <w:multiLevelType w:val="multilevel"/>
    <w:tmpl w:val="E1F2AD52"/>
    <w:lvl w:ilvl="0">
      <w:start w:val="1"/>
      <w:numFmt w:val="decimal"/>
      <w:lvlText w:val="%1)"/>
      <w:lvlJc w:val="left"/>
      <w:pPr>
        <w:ind w:left="720" w:hanging="360"/>
      </w:pPr>
    </w:lvl>
    <w:lvl w:ilvl="1">
      <w:start w:val="1"/>
      <w:numFmt w:val="decimal"/>
      <w:lvlText w:val="%2)"/>
      <w:lvlJc w:val="left"/>
      <w:pPr>
        <w:ind w:left="450" w:hanging="360"/>
      </w:pPr>
      <w:rPr>
        <w:rFonts w:ascii="Times New Roman" w:eastAsiaTheme="minorHAnsi" w:hAnsi="Times New Roman" w:cs="Times New Roman" w:hint="default"/>
        <w:sz w:val="22"/>
        <w:szCs w:val="22"/>
      </w:rPr>
    </w:lvl>
    <w:lvl w:ilvl="2">
      <w:start w:val="1"/>
      <w:numFmt w:val="lowerLetter"/>
      <w:lvlText w:val="%3."/>
      <w:lvlJc w:val="left"/>
      <w:pPr>
        <w:ind w:left="2340" w:hanging="360"/>
      </w:pPr>
      <w:rPr>
        <w:rFonts w:hint="default"/>
        <w:b w:val="0"/>
        <w:bCs/>
      </w:rPr>
    </w:lvl>
    <w:lvl w:ilvl="3">
      <w:start w:val="1"/>
      <w:numFmt w:val="upperRoman"/>
      <w:lvlText w:val="%4."/>
      <w:lvlJc w:val="left"/>
      <w:pPr>
        <w:ind w:left="2520" w:hanging="720"/>
      </w:pPr>
      <w:rPr>
        <w:rFonts w:hint="default"/>
        <w:b/>
        <w:bCs/>
      </w:rPr>
    </w:lvl>
    <w:lvl w:ilvl="4">
      <w:start w:val="2"/>
      <w:numFmt w:val="decimal"/>
      <w:lvlText w:val="%5."/>
      <w:lvlJc w:val="left"/>
      <w:pPr>
        <w:ind w:left="3600" w:hanging="360"/>
      </w:pPr>
      <w:rPr>
        <w:rFonts w:hint="default"/>
      </w:rPr>
    </w:lvl>
    <w:lvl w:ilvl="5">
      <w:start w:val="1"/>
      <w:numFmt w:val="upperLetter"/>
      <w:lvlText w:val="%6."/>
      <w:lvlJc w:val="left"/>
      <w:pPr>
        <w:ind w:left="4500" w:hanging="360"/>
      </w:pPr>
      <w:rPr>
        <w:rFonts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DFA6875"/>
    <w:multiLevelType w:val="multilevel"/>
    <w:tmpl w:val="F13ABDC6"/>
    <w:lvl w:ilvl="0">
      <w:start w:val="1"/>
      <w:numFmt w:val="decimal"/>
      <w:lvlText w:val="%1."/>
      <w:lvlJc w:val="left"/>
      <w:rPr>
        <w:b/>
        <w:bCs w:val="0"/>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0" w15:restartNumberingAfterBreak="0">
    <w:nsid w:val="44A10829"/>
    <w:multiLevelType w:val="hybridMultilevel"/>
    <w:tmpl w:val="67CA5018"/>
    <w:lvl w:ilvl="0" w:tplc="AB348D08">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93833D5"/>
    <w:multiLevelType w:val="multilevel"/>
    <w:tmpl w:val="493833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F1222C3"/>
    <w:multiLevelType w:val="hybridMultilevel"/>
    <w:tmpl w:val="69DEC136"/>
    <w:lvl w:ilvl="0" w:tplc="04180017">
      <w:start w:val="1"/>
      <w:numFmt w:val="lowerLetter"/>
      <w:lvlText w:val="%1)"/>
      <w:lvlJc w:val="left"/>
      <w:pPr>
        <w:ind w:left="726" w:hanging="360"/>
      </w:pPr>
      <w:rPr>
        <w:rFonts w:hint="default"/>
        <w:color w:val="auto"/>
      </w:rPr>
    </w:lvl>
    <w:lvl w:ilvl="1" w:tplc="04180003" w:tentative="1">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33" w15:restartNumberingAfterBreak="0">
    <w:nsid w:val="50297B24"/>
    <w:multiLevelType w:val="multilevel"/>
    <w:tmpl w:val="50297B24"/>
    <w:lvl w:ilvl="0">
      <w:start w:val="1"/>
      <w:numFmt w:val="lowerLetter"/>
      <w:lvlText w:val="%1)"/>
      <w:lvlJc w:val="left"/>
      <w:pPr>
        <w:ind w:left="366" w:hanging="360"/>
      </w:pPr>
      <w:rPr>
        <w:rFonts w:hint="default"/>
      </w:rPr>
    </w:lvl>
    <w:lvl w:ilvl="1">
      <w:start w:val="1"/>
      <w:numFmt w:val="lowerLetter"/>
      <w:lvlText w:val="%2."/>
      <w:lvlJc w:val="left"/>
      <w:pPr>
        <w:ind w:left="1086" w:hanging="360"/>
      </w:pPr>
    </w:lvl>
    <w:lvl w:ilvl="2">
      <w:start w:val="1"/>
      <w:numFmt w:val="lowerRoman"/>
      <w:lvlText w:val="%3."/>
      <w:lvlJc w:val="right"/>
      <w:pPr>
        <w:ind w:left="1806" w:hanging="180"/>
      </w:pPr>
    </w:lvl>
    <w:lvl w:ilvl="3">
      <w:start w:val="1"/>
      <w:numFmt w:val="decimal"/>
      <w:lvlText w:val="%4."/>
      <w:lvlJc w:val="left"/>
      <w:pPr>
        <w:ind w:left="2526" w:hanging="360"/>
      </w:pPr>
    </w:lvl>
    <w:lvl w:ilvl="4">
      <w:start w:val="1"/>
      <w:numFmt w:val="lowerLetter"/>
      <w:lvlText w:val="%5."/>
      <w:lvlJc w:val="left"/>
      <w:pPr>
        <w:ind w:left="3246" w:hanging="360"/>
      </w:pPr>
    </w:lvl>
    <w:lvl w:ilvl="5">
      <w:start w:val="1"/>
      <w:numFmt w:val="lowerRoman"/>
      <w:lvlText w:val="%6."/>
      <w:lvlJc w:val="right"/>
      <w:pPr>
        <w:ind w:left="3966" w:hanging="180"/>
      </w:pPr>
    </w:lvl>
    <w:lvl w:ilvl="6">
      <w:start w:val="1"/>
      <w:numFmt w:val="decimal"/>
      <w:lvlText w:val="%7."/>
      <w:lvlJc w:val="left"/>
      <w:pPr>
        <w:ind w:left="4686" w:hanging="360"/>
      </w:pPr>
    </w:lvl>
    <w:lvl w:ilvl="7">
      <w:start w:val="1"/>
      <w:numFmt w:val="lowerLetter"/>
      <w:lvlText w:val="%8."/>
      <w:lvlJc w:val="left"/>
      <w:pPr>
        <w:ind w:left="5406" w:hanging="360"/>
      </w:pPr>
    </w:lvl>
    <w:lvl w:ilvl="8">
      <w:start w:val="1"/>
      <w:numFmt w:val="lowerRoman"/>
      <w:lvlText w:val="%9."/>
      <w:lvlJc w:val="right"/>
      <w:pPr>
        <w:ind w:left="6126" w:hanging="180"/>
      </w:pPr>
    </w:lvl>
  </w:abstractNum>
  <w:abstractNum w:abstractNumId="34" w15:restartNumberingAfterBreak="0">
    <w:nsid w:val="576867A3"/>
    <w:multiLevelType w:val="hybridMultilevel"/>
    <w:tmpl w:val="3356E37E"/>
    <w:lvl w:ilvl="0" w:tplc="AB348D08">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A3B57B5"/>
    <w:multiLevelType w:val="hybridMultilevel"/>
    <w:tmpl w:val="D3028BF0"/>
    <w:lvl w:ilvl="0" w:tplc="7C16FC12">
      <w:start w:val="7"/>
      <w:numFmt w:val="decimal"/>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6" w15:restartNumberingAfterBreak="0">
    <w:nsid w:val="6630148A"/>
    <w:multiLevelType w:val="hybridMultilevel"/>
    <w:tmpl w:val="4AB8E724"/>
    <w:lvl w:ilvl="0" w:tplc="04180017">
      <w:start w:val="1"/>
      <w:numFmt w:val="lowerLetter"/>
      <w:lvlText w:val="%1)"/>
      <w:lvlJc w:val="left"/>
      <w:pPr>
        <w:ind w:left="726" w:hanging="360"/>
      </w:pPr>
      <w:rPr>
        <w:color w:val="auto"/>
      </w:rPr>
    </w:lvl>
    <w:lvl w:ilvl="1" w:tplc="04180019" w:tentative="1">
      <w:start w:val="1"/>
      <w:numFmt w:val="lowerLetter"/>
      <w:lvlText w:val="%2."/>
      <w:lvlJc w:val="left"/>
      <w:pPr>
        <w:ind w:left="1446" w:hanging="360"/>
      </w:pPr>
    </w:lvl>
    <w:lvl w:ilvl="2" w:tplc="0418001B" w:tentative="1">
      <w:start w:val="1"/>
      <w:numFmt w:val="lowerRoman"/>
      <w:lvlText w:val="%3."/>
      <w:lvlJc w:val="right"/>
      <w:pPr>
        <w:ind w:left="2166" w:hanging="180"/>
      </w:pPr>
    </w:lvl>
    <w:lvl w:ilvl="3" w:tplc="0418000F" w:tentative="1">
      <w:start w:val="1"/>
      <w:numFmt w:val="decimal"/>
      <w:lvlText w:val="%4."/>
      <w:lvlJc w:val="left"/>
      <w:pPr>
        <w:ind w:left="2886" w:hanging="360"/>
      </w:pPr>
    </w:lvl>
    <w:lvl w:ilvl="4" w:tplc="04180019" w:tentative="1">
      <w:start w:val="1"/>
      <w:numFmt w:val="lowerLetter"/>
      <w:lvlText w:val="%5."/>
      <w:lvlJc w:val="left"/>
      <w:pPr>
        <w:ind w:left="3606" w:hanging="360"/>
      </w:pPr>
    </w:lvl>
    <w:lvl w:ilvl="5" w:tplc="0418001B" w:tentative="1">
      <w:start w:val="1"/>
      <w:numFmt w:val="lowerRoman"/>
      <w:lvlText w:val="%6."/>
      <w:lvlJc w:val="right"/>
      <w:pPr>
        <w:ind w:left="4326" w:hanging="180"/>
      </w:pPr>
    </w:lvl>
    <w:lvl w:ilvl="6" w:tplc="0418000F" w:tentative="1">
      <w:start w:val="1"/>
      <w:numFmt w:val="decimal"/>
      <w:lvlText w:val="%7."/>
      <w:lvlJc w:val="left"/>
      <w:pPr>
        <w:ind w:left="5046" w:hanging="360"/>
      </w:pPr>
    </w:lvl>
    <w:lvl w:ilvl="7" w:tplc="04180019" w:tentative="1">
      <w:start w:val="1"/>
      <w:numFmt w:val="lowerLetter"/>
      <w:lvlText w:val="%8."/>
      <w:lvlJc w:val="left"/>
      <w:pPr>
        <w:ind w:left="5766" w:hanging="360"/>
      </w:pPr>
    </w:lvl>
    <w:lvl w:ilvl="8" w:tplc="0418001B" w:tentative="1">
      <w:start w:val="1"/>
      <w:numFmt w:val="lowerRoman"/>
      <w:lvlText w:val="%9."/>
      <w:lvlJc w:val="right"/>
      <w:pPr>
        <w:ind w:left="6486" w:hanging="180"/>
      </w:pPr>
    </w:lvl>
  </w:abstractNum>
  <w:abstractNum w:abstractNumId="37" w15:restartNumberingAfterBreak="0">
    <w:nsid w:val="6C287AF5"/>
    <w:multiLevelType w:val="multilevel"/>
    <w:tmpl w:val="6C287AF5"/>
    <w:lvl w:ilvl="0">
      <w:start w:val="1"/>
      <w:numFmt w:val="lowerLetter"/>
      <w:lvlText w:val="%1)"/>
      <w:lvlJc w:val="left"/>
      <w:pPr>
        <w:ind w:left="720" w:hanging="360"/>
      </w:pPr>
      <w:rPr>
        <w:rFonts w:hint="default"/>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4C2123A"/>
    <w:multiLevelType w:val="hybridMultilevel"/>
    <w:tmpl w:val="CB18CC5E"/>
    <w:lvl w:ilvl="0" w:tplc="BAC00F62">
      <w:start w:val="1"/>
      <w:numFmt w:val="lowerLetter"/>
      <w:lvlText w:val="%1)"/>
      <w:lvlJc w:val="left"/>
      <w:pPr>
        <w:ind w:left="360" w:hanging="360"/>
      </w:pPr>
      <w:rPr>
        <w:i w:val="0"/>
        <w:iCs w:val="0"/>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60F70A8"/>
    <w:multiLevelType w:val="hybridMultilevel"/>
    <w:tmpl w:val="C3A8AEA8"/>
    <w:lvl w:ilvl="0" w:tplc="39864080">
      <w:start w:val="500"/>
      <w:numFmt w:val="upperRoman"/>
      <w:lvlText w:val="%1."/>
      <w:lvlJc w:val="left"/>
      <w:pPr>
        <w:ind w:left="810" w:hanging="720"/>
      </w:pPr>
      <w:rPr>
        <w:rFonts w:hint="default"/>
        <w:b/>
        <w:u w:val="none"/>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0" w15:restartNumberingAfterBreak="0">
    <w:nsid w:val="77166A02"/>
    <w:multiLevelType w:val="hybridMultilevel"/>
    <w:tmpl w:val="AAEE0EBA"/>
    <w:lvl w:ilvl="0" w:tplc="12DCE382">
      <w:start w:val="2"/>
      <w:numFmt w:val="lowerLetter"/>
      <w:lvlText w:val="%1)"/>
      <w:lvlJc w:val="left"/>
      <w:pPr>
        <w:ind w:left="720" w:hanging="360"/>
      </w:pPr>
      <w:rPr>
        <w:rFonts w:eastAsia="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1438D4"/>
    <w:multiLevelType w:val="hybridMultilevel"/>
    <w:tmpl w:val="563A6A14"/>
    <w:lvl w:ilvl="0" w:tplc="04180017">
      <w:start w:val="1"/>
      <w:numFmt w:val="lowerLetter"/>
      <w:lvlText w:val="%1)"/>
      <w:lvlJc w:val="left"/>
      <w:pPr>
        <w:ind w:left="360" w:hanging="360"/>
      </w:pPr>
      <w:rPr>
        <w:color w:val="auto"/>
      </w:rPr>
    </w:lvl>
    <w:lvl w:ilvl="1" w:tplc="04180019" w:tentative="1">
      <w:start w:val="1"/>
      <w:numFmt w:val="lowerLetter"/>
      <w:lvlText w:val="%2."/>
      <w:lvlJc w:val="left"/>
      <w:pPr>
        <w:ind w:left="1446" w:hanging="360"/>
      </w:pPr>
    </w:lvl>
    <w:lvl w:ilvl="2" w:tplc="0418001B" w:tentative="1">
      <w:start w:val="1"/>
      <w:numFmt w:val="lowerRoman"/>
      <w:lvlText w:val="%3."/>
      <w:lvlJc w:val="right"/>
      <w:pPr>
        <w:ind w:left="2166" w:hanging="180"/>
      </w:pPr>
    </w:lvl>
    <w:lvl w:ilvl="3" w:tplc="0418000F" w:tentative="1">
      <w:start w:val="1"/>
      <w:numFmt w:val="decimal"/>
      <w:lvlText w:val="%4."/>
      <w:lvlJc w:val="left"/>
      <w:pPr>
        <w:ind w:left="2886" w:hanging="360"/>
      </w:pPr>
    </w:lvl>
    <w:lvl w:ilvl="4" w:tplc="04180019" w:tentative="1">
      <w:start w:val="1"/>
      <w:numFmt w:val="lowerLetter"/>
      <w:lvlText w:val="%5."/>
      <w:lvlJc w:val="left"/>
      <w:pPr>
        <w:ind w:left="3606" w:hanging="360"/>
      </w:pPr>
    </w:lvl>
    <w:lvl w:ilvl="5" w:tplc="0418001B" w:tentative="1">
      <w:start w:val="1"/>
      <w:numFmt w:val="lowerRoman"/>
      <w:lvlText w:val="%6."/>
      <w:lvlJc w:val="right"/>
      <w:pPr>
        <w:ind w:left="4326" w:hanging="180"/>
      </w:pPr>
    </w:lvl>
    <w:lvl w:ilvl="6" w:tplc="0418000F" w:tentative="1">
      <w:start w:val="1"/>
      <w:numFmt w:val="decimal"/>
      <w:lvlText w:val="%7."/>
      <w:lvlJc w:val="left"/>
      <w:pPr>
        <w:ind w:left="5046" w:hanging="360"/>
      </w:pPr>
    </w:lvl>
    <w:lvl w:ilvl="7" w:tplc="04180019" w:tentative="1">
      <w:start w:val="1"/>
      <w:numFmt w:val="lowerLetter"/>
      <w:lvlText w:val="%8."/>
      <w:lvlJc w:val="left"/>
      <w:pPr>
        <w:ind w:left="5766" w:hanging="360"/>
      </w:pPr>
    </w:lvl>
    <w:lvl w:ilvl="8" w:tplc="0418001B" w:tentative="1">
      <w:start w:val="1"/>
      <w:numFmt w:val="lowerRoman"/>
      <w:lvlText w:val="%9."/>
      <w:lvlJc w:val="right"/>
      <w:pPr>
        <w:ind w:left="6486" w:hanging="180"/>
      </w:pPr>
    </w:lvl>
  </w:abstractNum>
  <w:num w:numId="1">
    <w:abstractNumId w:val="1"/>
  </w:num>
  <w:num w:numId="2">
    <w:abstractNumId w:val="0"/>
  </w:num>
  <w:num w:numId="3">
    <w:abstractNumId w:val="2"/>
  </w:num>
  <w:num w:numId="4">
    <w:abstractNumId w:val="31"/>
  </w:num>
  <w:num w:numId="5">
    <w:abstractNumId w:val="3"/>
  </w:num>
  <w:num w:numId="6">
    <w:abstractNumId w:val="37"/>
  </w:num>
  <w:num w:numId="7">
    <w:abstractNumId w:val="4"/>
  </w:num>
  <w:num w:numId="8">
    <w:abstractNumId w:val="5"/>
  </w:num>
  <w:num w:numId="9">
    <w:abstractNumId w:val="6"/>
  </w:num>
  <w:num w:numId="10">
    <w:abstractNumId w:val="33"/>
  </w:num>
  <w:num w:numId="11">
    <w:abstractNumId w:val="28"/>
  </w:num>
  <w:num w:numId="12">
    <w:abstractNumId w:val="14"/>
  </w:num>
  <w:num w:numId="13">
    <w:abstractNumId w:val="7"/>
  </w:num>
  <w:num w:numId="14">
    <w:abstractNumId w:val="8"/>
  </w:num>
  <w:num w:numId="15">
    <w:abstractNumId w:val="9"/>
  </w:num>
  <w:num w:numId="16">
    <w:abstractNumId w:val="10"/>
  </w:num>
  <w:num w:numId="17">
    <w:abstractNumId w:val="23"/>
  </w:num>
  <w:num w:numId="18">
    <w:abstractNumId w:val="11"/>
  </w:num>
  <w:num w:numId="19">
    <w:abstractNumId w:val="20"/>
  </w:num>
  <w:num w:numId="20">
    <w:abstractNumId w:val="18"/>
  </w:num>
  <w:num w:numId="21">
    <w:abstractNumId w:val="29"/>
  </w:num>
  <w:num w:numId="22">
    <w:abstractNumId w:val="35"/>
  </w:num>
  <w:num w:numId="23">
    <w:abstractNumId w:val="24"/>
  </w:num>
  <w:num w:numId="24">
    <w:abstractNumId w:val="16"/>
  </w:num>
  <w:num w:numId="25">
    <w:abstractNumId w:val="22"/>
  </w:num>
  <w:num w:numId="26">
    <w:abstractNumId w:val="36"/>
  </w:num>
  <w:num w:numId="27">
    <w:abstractNumId w:val="26"/>
  </w:num>
  <w:num w:numId="28">
    <w:abstractNumId w:val="13"/>
  </w:num>
  <w:num w:numId="29">
    <w:abstractNumId w:val="32"/>
  </w:num>
  <w:num w:numId="30">
    <w:abstractNumId w:val="41"/>
  </w:num>
  <w:num w:numId="31">
    <w:abstractNumId w:val="25"/>
  </w:num>
  <w:num w:numId="32">
    <w:abstractNumId w:val="19"/>
  </w:num>
  <w:num w:numId="33">
    <w:abstractNumId w:val="27"/>
  </w:num>
  <w:num w:numId="34">
    <w:abstractNumId w:val="38"/>
  </w:num>
  <w:num w:numId="35">
    <w:abstractNumId w:val="40"/>
  </w:num>
  <w:num w:numId="36">
    <w:abstractNumId w:val="39"/>
  </w:num>
  <w:num w:numId="37">
    <w:abstractNumId w:val="30"/>
  </w:num>
  <w:num w:numId="38">
    <w:abstractNumId w:val="15"/>
  </w:num>
  <w:num w:numId="39">
    <w:abstractNumId w:val="12"/>
  </w:num>
  <w:num w:numId="40">
    <w:abstractNumId w:val="34"/>
  </w:num>
  <w:num w:numId="41">
    <w:abstractNumId w:val="17"/>
  </w:num>
  <w:num w:numId="4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A61"/>
    <w:rsid w:val="00001E50"/>
    <w:rsid w:val="0000313C"/>
    <w:rsid w:val="00006E41"/>
    <w:rsid w:val="0000703D"/>
    <w:rsid w:val="00007BFE"/>
    <w:rsid w:val="00011AF6"/>
    <w:rsid w:val="00012323"/>
    <w:rsid w:val="000138B7"/>
    <w:rsid w:val="00021733"/>
    <w:rsid w:val="00022C84"/>
    <w:rsid w:val="0002396C"/>
    <w:rsid w:val="000271D9"/>
    <w:rsid w:val="000306E2"/>
    <w:rsid w:val="00033479"/>
    <w:rsid w:val="00035673"/>
    <w:rsid w:val="00035CC9"/>
    <w:rsid w:val="000421B1"/>
    <w:rsid w:val="00045AF2"/>
    <w:rsid w:val="00055305"/>
    <w:rsid w:val="000570E7"/>
    <w:rsid w:val="00057E36"/>
    <w:rsid w:val="000605D6"/>
    <w:rsid w:val="0006160C"/>
    <w:rsid w:val="00062D19"/>
    <w:rsid w:val="0006587E"/>
    <w:rsid w:val="00067FDB"/>
    <w:rsid w:val="00073320"/>
    <w:rsid w:val="000767F1"/>
    <w:rsid w:val="00076F40"/>
    <w:rsid w:val="00076FF4"/>
    <w:rsid w:val="00080465"/>
    <w:rsid w:val="00082117"/>
    <w:rsid w:val="0009433F"/>
    <w:rsid w:val="000957D1"/>
    <w:rsid w:val="00096C85"/>
    <w:rsid w:val="0009705B"/>
    <w:rsid w:val="000977B8"/>
    <w:rsid w:val="000A01B6"/>
    <w:rsid w:val="000A1B59"/>
    <w:rsid w:val="000A3997"/>
    <w:rsid w:val="000A4BB8"/>
    <w:rsid w:val="000A4C05"/>
    <w:rsid w:val="000A7FD2"/>
    <w:rsid w:val="000B0722"/>
    <w:rsid w:val="000B3029"/>
    <w:rsid w:val="000B5079"/>
    <w:rsid w:val="000B7585"/>
    <w:rsid w:val="000B798C"/>
    <w:rsid w:val="000B7CA5"/>
    <w:rsid w:val="000C328A"/>
    <w:rsid w:val="000C5910"/>
    <w:rsid w:val="000C7290"/>
    <w:rsid w:val="000D01FC"/>
    <w:rsid w:val="000D11FA"/>
    <w:rsid w:val="000D21FA"/>
    <w:rsid w:val="000D6281"/>
    <w:rsid w:val="000D77B1"/>
    <w:rsid w:val="000E08C0"/>
    <w:rsid w:val="000E5445"/>
    <w:rsid w:val="000F075A"/>
    <w:rsid w:val="000F1DEB"/>
    <w:rsid w:val="000F1F58"/>
    <w:rsid w:val="000F3391"/>
    <w:rsid w:val="000F487C"/>
    <w:rsid w:val="00100A68"/>
    <w:rsid w:val="00103B8F"/>
    <w:rsid w:val="00104E93"/>
    <w:rsid w:val="001057AB"/>
    <w:rsid w:val="001079A5"/>
    <w:rsid w:val="00107CCF"/>
    <w:rsid w:val="00112024"/>
    <w:rsid w:val="001121A4"/>
    <w:rsid w:val="00113342"/>
    <w:rsid w:val="0011458E"/>
    <w:rsid w:val="001153B3"/>
    <w:rsid w:val="001156B6"/>
    <w:rsid w:val="00120BAD"/>
    <w:rsid w:val="00122FF2"/>
    <w:rsid w:val="001251D1"/>
    <w:rsid w:val="00131CC6"/>
    <w:rsid w:val="0013422F"/>
    <w:rsid w:val="00135794"/>
    <w:rsid w:val="00140AA1"/>
    <w:rsid w:val="00144394"/>
    <w:rsid w:val="001456C4"/>
    <w:rsid w:val="0014631D"/>
    <w:rsid w:val="00147F2A"/>
    <w:rsid w:val="00150EC4"/>
    <w:rsid w:val="0015101B"/>
    <w:rsid w:val="001610D9"/>
    <w:rsid w:val="00161940"/>
    <w:rsid w:val="001635FE"/>
    <w:rsid w:val="00163B85"/>
    <w:rsid w:val="00164F4A"/>
    <w:rsid w:val="0016528F"/>
    <w:rsid w:val="00166ABD"/>
    <w:rsid w:val="0016778C"/>
    <w:rsid w:val="00170D54"/>
    <w:rsid w:val="00170E94"/>
    <w:rsid w:val="0017100E"/>
    <w:rsid w:val="00172A27"/>
    <w:rsid w:val="001730FE"/>
    <w:rsid w:val="0017570F"/>
    <w:rsid w:val="0017612D"/>
    <w:rsid w:val="00176752"/>
    <w:rsid w:val="00176E59"/>
    <w:rsid w:val="00182A33"/>
    <w:rsid w:val="00182B8B"/>
    <w:rsid w:val="001845B4"/>
    <w:rsid w:val="00185356"/>
    <w:rsid w:val="001855A2"/>
    <w:rsid w:val="001858B9"/>
    <w:rsid w:val="00190466"/>
    <w:rsid w:val="0019077D"/>
    <w:rsid w:val="00192B3A"/>
    <w:rsid w:val="001951F4"/>
    <w:rsid w:val="001A09AE"/>
    <w:rsid w:val="001A0F5E"/>
    <w:rsid w:val="001A2D57"/>
    <w:rsid w:val="001A492D"/>
    <w:rsid w:val="001A590C"/>
    <w:rsid w:val="001A68EA"/>
    <w:rsid w:val="001B1E74"/>
    <w:rsid w:val="001B5D95"/>
    <w:rsid w:val="001C246A"/>
    <w:rsid w:val="001C2AB1"/>
    <w:rsid w:val="001C2D53"/>
    <w:rsid w:val="001C390E"/>
    <w:rsid w:val="001C5B87"/>
    <w:rsid w:val="001C6AD1"/>
    <w:rsid w:val="001D12C1"/>
    <w:rsid w:val="001D1C1F"/>
    <w:rsid w:val="001D1E26"/>
    <w:rsid w:val="001D26AF"/>
    <w:rsid w:val="001D26F3"/>
    <w:rsid w:val="001E0974"/>
    <w:rsid w:val="001E19DE"/>
    <w:rsid w:val="001E1CF5"/>
    <w:rsid w:val="001E1EE7"/>
    <w:rsid w:val="001E6FF8"/>
    <w:rsid w:val="001F0DA5"/>
    <w:rsid w:val="001F1652"/>
    <w:rsid w:val="001F2BCA"/>
    <w:rsid w:val="001F2E2E"/>
    <w:rsid w:val="001F3A92"/>
    <w:rsid w:val="001F4B5A"/>
    <w:rsid w:val="001F5464"/>
    <w:rsid w:val="001F5740"/>
    <w:rsid w:val="001F60CA"/>
    <w:rsid w:val="00200229"/>
    <w:rsid w:val="002020D1"/>
    <w:rsid w:val="00205995"/>
    <w:rsid w:val="00206635"/>
    <w:rsid w:val="0020781A"/>
    <w:rsid w:val="002079B4"/>
    <w:rsid w:val="0021188A"/>
    <w:rsid w:val="00211D51"/>
    <w:rsid w:val="00211E0E"/>
    <w:rsid w:val="002126E7"/>
    <w:rsid w:val="00213449"/>
    <w:rsid w:val="002134D9"/>
    <w:rsid w:val="0021408A"/>
    <w:rsid w:val="00215060"/>
    <w:rsid w:val="00215A72"/>
    <w:rsid w:val="002202C4"/>
    <w:rsid w:val="00222D03"/>
    <w:rsid w:val="0022522E"/>
    <w:rsid w:val="00225B9E"/>
    <w:rsid w:val="00225F22"/>
    <w:rsid w:val="002270C4"/>
    <w:rsid w:val="00227992"/>
    <w:rsid w:val="00227F14"/>
    <w:rsid w:val="0023021F"/>
    <w:rsid w:val="002307F7"/>
    <w:rsid w:val="00231828"/>
    <w:rsid w:val="002322A1"/>
    <w:rsid w:val="002359D6"/>
    <w:rsid w:val="00236B8A"/>
    <w:rsid w:val="00240BC3"/>
    <w:rsid w:val="00244405"/>
    <w:rsid w:val="002462DE"/>
    <w:rsid w:val="00247348"/>
    <w:rsid w:val="00247361"/>
    <w:rsid w:val="00251422"/>
    <w:rsid w:val="00252747"/>
    <w:rsid w:val="00254719"/>
    <w:rsid w:val="00257F10"/>
    <w:rsid w:val="00260D20"/>
    <w:rsid w:val="002638A0"/>
    <w:rsid w:val="00263E2A"/>
    <w:rsid w:val="00264B3D"/>
    <w:rsid w:val="00265F64"/>
    <w:rsid w:val="002665BD"/>
    <w:rsid w:val="002709B7"/>
    <w:rsid w:val="0027232A"/>
    <w:rsid w:val="002733FB"/>
    <w:rsid w:val="002737EE"/>
    <w:rsid w:val="00273905"/>
    <w:rsid w:val="00273E7F"/>
    <w:rsid w:val="0027586A"/>
    <w:rsid w:val="00275ED3"/>
    <w:rsid w:val="0027708D"/>
    <w:rsid w:val="00280910"/>
    <w:rsid w:val="00282904"/>
    <w:rsid w:val="00283914"/>
    <w:rsid w:val="002906CF"/>
    <w:rsid w:val="002945DB"/>
    <w:rsid w:val="002A1051"/>
    <w:rsid w:val="002A1429"/>
    <w:rsid w:val="002A6DF0"/>
    <w:rsid w:val="002B003F"/>
    <w:rsid w:val="002B217A"/>
    <w:rsid w:val="002B2B1A"/>
    <w:rsid w:val="002B30A8"/>
    <w:rsid w:val="002B5CB8"/>
    <w:rsid w:val="002B5E7A"/>
    <w:rsid w:val="002B6328"/>
    <w:rsid w:val="002C02C4"/>
    <w:rsid w:val="002C0642"/>
    <w:rsid w:val="002C2ACF"/>
    <w:rsid w:val="002C5022"/>
    <w:rsid w:val="002C5A78"/>
    <w:rsid w:val="002C5DAF"/>
    <w:rsid w:val="002C7D64"/>
    <w:rsid w:val="002D002D"/>
    <w:rsid w:val="002D0C22"/>
    <w:rsid w:val="002D1242"/>
    <w:rsid w:val="002D2B25"/>
    <w:rsid w:val="002D6927"/>
    <w:rsid w:val="002E6D6C"/>
    <w:rsid w:val="002E7217"/>
    <w:rsid w:val="002E7472"/>
    <w:rsid w:val="002E77C5"/>
    <w:rsid w:val="002F4774"/>
    <w:rsid w:val="003000CC"/>
    <w:rsid w:val="00300E12"/>
    <w:rsid w:val="0030322C"/>
    <w:rsid w:val="00303CA3"/>
    <w:rsid w:val="00306A4D"/>
    <w:rsid w:val="003117CE"/>
    <w:rsid w:val="00313B33"/>
    <w:rsid w:val="00313EA1"/>
    <w:rsid w:val="0031423F"/>
    <w:rsid w:val="00315E86"/>
    <w:rsid w:val="00316F85"/>
    <w:rsid w:val="00317E98"/>
    <w:rsid w:val="00321325"/>
    <w:rsid w:val="00321B2A"/>
    <w:rsid w:val="0032232E"/>
    <w:rsid w:val="00323047"/>
    <w:rsid w:val="003243AC"/>
    <w:rsid w:val="003303D1"/>
    <w:rsid w:val="00331B5C"/>
    <w:rsid w:val="0033252E"/>
    <w:rsid w:val="00333638"/>
    <w:rsid w:val="003351D0"/>
    <w:rsid w:val="00335A37"/>
    <w:rsid w:val="00335E17"/>
    <w:rsid w:val="00335FF4"/>
    <w:rsid w:val="0034574C"/>
    <w:rsid w:val="00347532"/>
    <w:rsid w:val="003506AC"/>
    <w:rsid w:val="00352E37"/>
    <w:rsid w:val="00354FC3"/>
    <w:rsid w:val="00355A0B"/>
    <w:rsid w:val="00355A59"/>
    <w:rsid w:val="00356763"/>
    <w:rsid w:val="00357985"/>
    <w:rsid w:val="003600C1"/>
    <w:rsid w:val="00363119"/>
    <w:rsid w:val="00363DC2"/>
    <w:rsid w:val="0036441F"/>
    <w:rsid w:val="003672AD"/>
    <w:rsid w:val="00370566"/>
    <w:rsid w:val="003724D2"/>
    <w:rsid w:val="00372789"/>
    <w:rsid w:val="0037597B"/>
    <w:rsid w:val="003775D6"/>
    <w:rsid w:val="00377A93"/>
    <w:rsid w:val="00380ECA"/>
    <w:rsid w:val="00382BC6"/>
    <w:rsid w:val="00384770"/>
    <w:rsid w:val="0038556E"/>
    <w:rsid w:val="00386A07"/>
    <w:rsid w:val="00391914"/>
    <w:rsid w:val="00393681"/>
    <w:rsid w:val="00395315"/>
    <w:rsid w:val="00395745"/>
    <w:rsid w:val="003959AB"/>
    <w:rsid w:val="003A094D"/>
    <w:rsid w:val="003A2B88"/>
    <w:rsid w:val="003A48F6"/>
    <w:rsid w:val="003B0C03"/>
    <w:rsid w:val="003B3A84"/>
    <w:rsid w:val="003C08C3"/>
    <w:rsid w:val="003C0D36"/>
    <w:rsid w:val="003C0E2A"/>
    <w:rsid w:val="003C2972"/>
    <w:rsid w:val="003C6F2B"/>
    <w:rsid w:val="003D04A8"/>
    <w:rsid w:val="003D04AE"/>
    <w:rsid w:val="003D0C5B"/>
    <w:rsid w:val="003D1C60"/>
    <w:rsid w:val="003D211E"/>
    <w:rsid w:val="003D21C8"/>
    <w:rsid w:val="003D2651"/>
    <w:rsid w:val="003D638B"/>
    <w:rsid w:val="003D67D2"/>
    <w:rsid w:val="003D744A"/>
    <w:rsid w:val="003E4012"/>
    <w:rsid w:val="003E596B"/>
    <w:rsid w:val="003E6F58"/>
    <w:rsid w:val="003E7885"/>
    <w:rsid w:val="003F635A"/>
    <w:rsid w:val="003F7A21"/>
    <w:rsid w:val="003F7C27"/>
    <w:rsid w:val="004001B0"/>
    <w:rsid w:val="004053E5"/>
    <w:rsid w:val="004055E3"/>
    <w:rsid w:val="00415C2F"/>
    <w:rsid w:val="004212EF"/>
    <w:rsid w:val="004312C6"/>
    <w:rsid w:val="00434849"/>
    <w:rsid w:val="004349D6"/>
    <w:rsid w:val="00437BAD"/>
    <w:rsid w:val="00442F8E"/>
    <w:rsid w:val="00446C18"/>
    <w:rsid w:val="0044734E"/>
    <w:rsid w:val="004552AF"/>
    <w:rsid w:val="00455B89"/>
    <w:rsid w:val="004604AF"/>
    <w:rsid w:val="00460535"/>
    <w:rsid w:val="00462C19"/>
    <w:rsid w:val="00463DB6"/>
    <w:rsid w:val="00465484"/>
    <w:rsid w:val="00470F25"/>
    <w:rsid w:val="004715FB"/>
    <w:rsid w:val="00471F51"/>
    <w:rsid w:val="00473095"/>
    <w:rsid w:val="0047665F"/>
    <w:rsid w:val="0047789C"/>
    <w:rsid w:val="00482995"/>
    <w:rsid w:val="00482B3A"/>
    <w:rsid w:val="00482FF8"/>
    <w:rsid w:val="0048334B"/>
    <w:rsid w:val="00484AA8"/>
    <w:rsid w:val="00486BD4"/>
    <w:rsid w:val="0049047E"/>
    <w:rsid w:val="004916F8"/>
    <w:rsid w:val="00492C8B"/>
    <w:rsid w:val="00493A5C"/>
    <w:rsid w:val="00493E69"/>
    <w:rsid w:val="00496962"/>
    <w:rsid w:val="00496D8F"/>
    <w:rsid w:val="004A037F"/>
    <w:rsid w:val="004A140D"/>
    <w:rsid w:val="004A3CF0"/>
    <w:rsid w:val="004A75D7"/>
    <w:rsid w:val="004B092A"/>
    <w:rsid w:val="004B1B31"/>
    <w:rsid w:val="004B2A76"/>
    <w:rsid w:val="004B7DE3"/>
    <w:rsid w:val="004C3B59"/>
    <w:rsid w:val="004C3D0E"/>
    <w:rsid w:val="004C3E44"/>
    <w:rsid w:val="004C6B7D"/>
    <w:rsid w:val="004D0BA7"/>
    <w:rsid w:val="004D3530"/>
    <w:rsid w:val="004E40ED"/>
    <w:rsid w:val="004F1BCD"/>
    <w:rsid w:val="004F3F9E"/>
    <w:rsid w:val="004F48FB"/>
    <w:rsid w:val="004F49DD"/>
    <w:rsid w:val="004F4FF8"/>
    <w:rsid w:val="004F521F"/>
    <w:rsid w:val="004F6092"/>
    <w:rsid w:val="004F6FC5"/>
    <w:rsid w:val="004F7407"/>
    <w:rsid w:val="00500486"/>
    <w:rsid w:val="00502F5F"/>
    <w:rsid w:val="005039F5"/>
    <w:rsid w:val="005040B7"/>
    <w:rsid w:val="00504715"/>
    <w:rsid w:val="00510600"/>
    <w:rsid w:val="005155E3"/>
    <w:rsid w:val="005168C7"/>
    <w:rsid w:val="005214D5"/>
    <w:rsid w:val="00523D3E"/>
    <w:rsid w:val="0052450D"/>
    <w:rsid w:val="005247EF"/>
    <w:rsid w:val="00525147"/>
    <w:rsid w:val="00530116"/>
    <w:rsid w:val="005317F9"/>
    <w:rsid w:val="0053332F"/>
    <w:rsid w:val="005337C9"/>
    <w:rsid w:val="0053402A"/>
    <w:rsid w:val="005406D4"/>
    <w:rsid w:val="00543D43"/>
    <w:rsid w:val="00544C0F"/>
    <w:rsid w:val="00545CEC"/>
    <w:rsid w:val="00546649"/>
    <w:rsid w:val="00550C7B"/>
    <w:rsid w:val="00553382"/>
    <w:rsid w:val="00553CB5"/>
    <w:rsid w:val="00554D7D"/>
    <w:rsid w:val="0055657D"/>
    <w:rsid w:val="005662DB"/>
    <w:rsid w:val="00566E30"/>
    <w:rsid w:val="00566FD9"/>
    <w:rsid w:val="00572ECD"/>
    <w:rsid w:val="00576762"/>
    <w:rsid w:val="00576983"/>
    <w:rsid w:val="00577E9B"/>
    <w:rsid w:val="00577EA8"/>
    <w:rsid w:val="00581D12"/>
    <w:rsid w:val="00583ABE"/>
    <w:rsid w:val="00583C78"/>
    <w:rsid w:val="00584570"/>
    <w:rsid w:val="00584A96"/>
    <w:rsid w:val="00584D7C"/>
    <w:rsid w:val="00585FB1"/>
    <w:rsid w:val="00586B58"/>
    <w:rsid w:val="00587184"/>
    <w:rsid w:val="00587DAA"/>
    <w:rsid w:val="005902F9"/>
    <w:rsid w:val="005926E9"/>
    <w:rsid w:val="005958FE"/>
    <w:rsid w:val="00595DD2"/>
    <w:rsid w:val="00597B03"/>
    <w:rsid w:val="005A21C1"/>
    <w:rsid w:val="005A290B"/>
    <w:rsid w:val="005A59EB"/>
    <w:rsid w:val="005A6A23"/>
    <w:rsid w:val="005A76A3"/>
    <w:rsid w:val="005B08BE"/>
    <w:rsid w:val="005B1981"/>
    <w:rsid w:val="005B31E7"/>
    <w:rsid w:val="005B735C"/>
    <w:rsid w:val="005B7E21"/>
    <w:rsid w:val="005C0AB6"/>
    <w:rsid w:val="005C1BAD"/>
    <w:rsid w:val="005C25C0"/>
    <w:rsid w:val="005C2E18"/>
    <w:rsid w:val="005D18E0"/>
    <w:rsid w:val="005D2C3E"/>
    <w:rsid w:val="005D2CCE"/>
    <w:rsid w:val="005D37FF"/>
    <w:rsid w:val="005D558D"/>
    <w:rsid w:val="005D7681"/>
    <w:rsid w:val="005E0E2E"/>
    <w:rsid w:val="005E1A05"/>
    <w:rsid w:val="005E2F71"/>
    <w:rsid w:val="005E30D1"/>
    <w:rsid w:val="005E3AC7"/>
    <w:rsid w:val="005E57AC"/>
    <w:rsid w:val="005E5C3D"/>
    <w:rsid w:val="005F2F18"/>
    <w:rsid w:val="00600416"/>
    <w:rsid w:val="00600FE1"/>
    <w:rsid w:val="00603F38"/>
    <w:rsid w:val="00604DE6"/>
    <w:rsid w:val="0060542C"/>
    <w:rsid w:val="00606D5C"/>
    <w:rsid w:val="00611C8F"/>
    <w:rsid w:val="00617132"/>
    <w:rsid w:val="00623C92"/>
    <w:rsid w:val="00624CBE"/>
    <w:rsid w:val="00627187"/>
    <w:rsid w:val="006319E6"/>
    <w:rsid w:val="00635AE5"/>
    <w:rsid w:val="00635EA5"/>
    <w:rsid w:val="0064159A"/>
    <w:rsid w:val="00646B2B"/>
    <w:rsid w:val="00654359"/>
    <w:rsid w:val="00655890"/>
    <w:rsid w:val="00655A23"/>
    <w:rsid w:val="00656A29"/>
    <w:rsid w:val="006572EC"/>
    <w:rsid w:val="0066236B"/>
    <w:rsid w:val="006632BD"/>
    <w:rsid w:val="00663D26"/>
    <w:rsid w:val="00666C1A"/>
    <w:rsid w:val="00670645"/>
    <w:rsid w:val="00682B7D"/>
    <w:rsid w:val="00684AAD"/>
    <w:rsid w:val="00685600"/>
    <w:rsid w:val="00692021"/>
    <w:rsid w:val="00692F88"/>
    <w:rsid w:val="00696862"/>
    <w:rsid w:val="00696EFA"/>
    <w:rsid w:val="006A0811"/>
    <w:rsid w:val="006A0B6C"/>
    <w:rsid w:val="006A150D"/>
    <w:rsid w:val="006A1601"/>
    <w:rsid w:val="006A22BA"/>
    <w:rsid w:val="006A2386"/>
    <w:rsid w:val="006A6192"/>
    <w:rsid w:val="006B0588"/>
    <w:rsid w:val="006B1D31"/>
    <w:rsid w:val="006B275B"/>
    <w:rsid w:val="006B3333"/>
    <w:rsid w:val="006B3E9E"/>
    <w:rsid w:val="006B4066"/>
    <w:rsid w:val="006B6889"/>
    <w:rsid w:val="006B6989"/>
    <w:rsid w:val="006C1D84"/>
    <w:rsid w:val="006C546F"/>
    <w:rsid w:val="006D2397"/>
    <w:rsid w:val="006D6CAF"/>
    <w:rsid w:val="006D731B"/>
    <w:rsid w:val="006D7523"/>
    <w:rsid w:val="006D78BF"/>
    <w:rsid w:val="006E0161"/>
    <w:rsid w:val="006E0EA7"/>
    <w:rsid w:val="006E1386"/>
    <w:rsid w:val="006E40B2"/>
    <w:rsid w:val="006E4666"/>
    <w:rsid w:val="006E582D"/>
    <w:rsid w:val="006F0F59"/>
    <w:rsid w:val="006F38F4"/>
    <w:rsid w:val="006F3FF3"/>
    <w:rsid w:val="006F52FD"/>
    <w:rsid w:val="006F6193"/>
    <w:rsid w:val="007039E0"/>
    <w:rsid w:val="00706A95"/>
    <w:rsid w:val="00710859"/>
    <w:rsid w:val="00714C46"/>
    <w:rsid w:val="00715240"/>
    <w:rsid w:val="0072135C"/>
    <w:rsid w:val="00722947"/>
    <w:rsid w:val="007229C9"/>
    <w:rsid w:val="00722B9D"/>
    <w:rsid w:val="00722D63"/>
    <w:rsid w:val="007236FE"/>
    <w:rsid w:val="0072416F"/>
    <w:rsid w:val="00724EF0"/>
    <w:rsid w:val="007255F7"/>
    <w:rsid w:val="007259E5"/>
    <w:rsid w:val="007320A2"/>
    <w:rsid w:val="0073240C"/>
    <w:rsid w:val="00733C16"/>
    <w:rsid w:val="00734121"/>
    <w:rsid w:val="00737408"/>
    <w:rsid w:val="00737641"/>
    <w:rsid w:val="00737F77"/>
    <w:rsid w:val="00740404"/>
    <w:rsid w:val="00740FC6"/>
    <w:rsid w:val="00743288"/>
    <w:rsid w:val="007456B5"/>
    <w:rsid w:val="00747066"/>
    <w:rsid w:val="00747594"/>
    <w:rsid w:val="007479F7"/>
    <w:rsid w:val="00747BC1"/>
    <w:rsid w:val="007520AC"/>
    <w:rsid w:val="00752C86"/>
    <w:rsid w:val="00753CAB"/>
    <w:rsid w:val="00754B1A"/>
    <w:rsid w:val="00755CB6"/>
    <w:rsid w:val="00757C16"/>
    <w:rsid w:val="00764584"/>
    <w:rsid w:val="0076713C"/>
    <w:rsid w:val="00770F21"/>
    <w:rsid w:val="00774315"/>
    <w:rsid w:val="00776D89"/>
    <w:rsid w:val="007775EA"/>
    <w:rsid w:val="00780165"/>
    <w:rsid w:val="00782956"/>
    <w:rsid w:val="00782E2C"/>
    <w:rsid w:val="0078579C"/>
    <w:rsid w:val="00785C2A"/>
    <w:rsid w:val="00790889"/>
    <w:rsid w:val="00792174"/>
    <w:rsid w:val="0079346D"/>
    <w:rsid w:val="007947D2"/>
    <w:rsid w:val="00794E00"/>
    <w:rsid w:val="0079556C"/>
    <w:rsid w:val="0079655B"/>
    <w:rsid w:val="00797667"/>
    <w:rsid w:val="007A570B"/>
    <w:rsid w:val="007B038E"/>
    <w:rsid w:val="007B6180"/>
    <w:rsid w:val="007B6FC7"/>
    <w:rsid w:val="007C250C"/>
    <w:rsid w:val="007C255E"/>
    <w:rsid w:val="007C2B03"/>
    <w:rsid w:val="007C2E3F"/>
    <w:rsid w:val="007C331D"/>
    <w:rsid w:val="007C4A4B"/>
    <w:rsid w:val="007C6CDF"/>
    <w:rsid w:val="007D37D3"/>
    <w:rsid w:val="007D586D"/>
    <w:rsid w:val="007E457E"/>
    <w:rsid w:val="007E6B76"/>
    <w:rsid w:val="007F1815"/>
    <w:rsid w:val="007F1DA3"/>
    <w:rsid w:val="007F3F04"/>
    <w:rsid w:val="007F5062"/>
    <w:rsid w:val="007F73E9"/>
    <w:rsid w:val="00800F3A"/>
    <w:rsid w:val="008010F6"/>
    <w:rsid w:val="00801346"/>
    <w:rsid w:val="00801CFD"/>
    <w:rsid w:val="008052E6"/>
    <w:rsid w:val="00805A97"/>
    <w:rsid w:val="00811680"/>
    <w:rsid w:val="00813DEC"/>
    <w:rsid w:val="00816F07"/>
    <w:rsid w:val="00820245"/>
    <w:rsid w:val="008203C0"/>
    <w:rsid w:val="0082296B"/>
    <w:rsid w:val="00823770"/>
    <w:rsid w:val="00827E56"/>
    <w:rsid w:val="00830EBF"/>
    <w:rsid w:val="0083689E"/>
    <w:rsid w:val="00837F8E"/>
    <w:rsid w:val="0084017B"/>
    <w:rsid w:val="00841E26"/>
    <w:rsid w:val="00844967"/>
    <w:rsid w:val="0084628A"/>
    <w:rsid w:val="0085029B"/>
    <w:rsid w:val="008523BE"/>
    <w:rsid w:val="00853A62"/>
    <w:rsid w:val="0085460C"/>
    <w:rsid w:val="00856566"/>
    <w:rsid w:val="00861B5C"/>
    <w:rsid w:val="00865A86"/>
    <w:rsid w:val="008720BF"/>
    <w:rsid w:val="00872614"/>
    <w:rsid w:val="008746C0"/>
    <w:rsid w:val="00874F9B"/>
    <w:rsid w:val="00875FBB"/>
    <w:rsid w:val="00877121"/>
    <w:rsid w:val="00877CA2"/>
    <w:rsid w:val="00882410"/>
    <w:rsid w:val="008835B7"/>
    <w:rsid w:val="008845FD"/>
    <w:rsid w:val="00891636"/>
    <w:rsid w:val="00891AC1"/>
    <w:rsid w:val="0089208B"/>
    <w:rsid w:val="00892320"/>
    <w:rsid w:val="00893CE2"/>
    <w:rsid w:val="008954C8"/>
    <w:rsid w:val="00896239"/>
    <w:rsid w:val="00897FCC"/>
    <w:rsid w:val="008A32DE"/>
    <w:rsid w:val="008A385D"/>
    <w:rsid w:val="008A3E00"/>
    <w:rsid w:val="008A4124"/>
    <w:rsid w:val="008A575C"/>
    <w:rsid w:val="008A67B8"/>
    <w:rsid w:val="008A6EFF"/>
    <w:rsid w:val="008B1126"/>
    <w:rsid w:val="008B241C"/>
    <w:rsid w:val="008B53B1"/>
    <w:rsid w:val="008B7BED"/>
    <w:rsid w:val="008C0AC6"/>
    <w:rsid w:val="008C0AFE"/>
    <w:rsid w:val="008C30D5"/>
    <w:rsid w:val="008C3B8B"/>
    <w:rsid w:val="008C48F2"/>
    <w:rsid w:val="008C63B5"/>
    <w:rsid w:val="008D17D2"/>
    <w:rsid w:val="008D1FA0"/>
    <w:rsid w:val="008D2530"/>
    <w:rsid w:val="008D3A24"/>
    <w:rsid w:val="008D3F0A"/>
    <w:rsid w:val="008D7F4D"/>
    <w:rsid w:val="008E0FA1"/>
    <w:rsid w:val="008E1C8D"/>
    <w:rsid w:val="008E1FCA"/>
    <w:rsid w:val="008E3CB7"/>
    <w:rsid w:val="008E5DC1"/>
    <w:rsid w:val="008E687D"/>
    <w:rsid w:val="008F4E7B"/>
    <w:rsid w:val="008F542F"/>
    <w:rsid w:val="008F5607"/>
    <w:rsid w:val="008F5A6D"/>
    <w:rsid w:val="00900C32"/>
    <w:rsid w:val="00902460"/>
    <w:rsid w:val="009032E7"/>
    <w:rsid w:val="009035E8"/>
    <w:rsid w:val="00906E47"/>
    <w:rsid w:val="00912ADA"/>
    <w:rsid w:val="0091449D"/>
    <w:rsid w:val="009156AD"/>
    <w:rsid w:val="0091737A"/>
    <w:rsid w:val="00917DE9"/>
    <w:rsid w:val="00921A50"/>
    <w:rsid w:val="00922F68"/>
    <w:rsid w:val="00925067"/>
    <w:rsid w:val="0092596D"/>
    <w:rsid w:val="00925B4D"/>
    <w:rsid w:val="00930A8C"/>
    <w:rsid w:val="00931CD5"/>
    <w:rsid w:val="009320B0"/>
    <w:rsid w:val="009339DE"/>
    <w:rsid w:val="00936933"/>
    <w:rsid w:val="00943CE5"/>
    <w:rsid w:val="00944858"/>
    <w:rsid w:val="00944EE7"/>
    <w:rsid w:val="009467A5"/>
    <w:rsid w:val="00947338"/>
    <w:rsid w:val="00951DED"/>
    <w:rsid w:val="00952164"/>
    <w:rsid w:val="00952F74"/>
    <w:rsid w:val="009547C0"/>
    <w:rsid w:val="00954974"/>
    <w:rsid w:val="00954A54"/>
    <w:rsid w:val="00957979"/>
    <w:rsid w:val="009606F5"/>
    <w:rsid w:val="00960E35"/>
    <w:rsid w:val="00961C61"/>
    <w:rsid w:val="00963267"/>
    <w:rsid w:val="00971575"/>
    <w:rsid w:val="00971E47"/>
    <w:rsid w:val="0097244C"/>
    <w:rsid w:val="00973B94"/>
    <w:rsid w:val="009769F7"/>
    <w:rsid w:val="0097713F"/>
    <w:rsid w:val="00980A63"/>
    <w:rsid w:val="00981962"/>
    <w:rsid w:val="00982809"/>
    <w:rsid w:val="00986D6A"/>
    <w:rsid w:val="00987C40"/>
    <w:rsid w:val="009900E6"/>
    <w:rsid w:val="009925B5"/>
    <w:rsid w:val="00993194"/>
    <w:rsid w:val="00993FA2"/>
    <w:rsid w:val="009945F8"/>
    <w:rsid w:val="00996321"/>
    <w:rsid w:val="009A1C3B"/>
    <w:rsid w:val="009A6276"/>
    <w:rsid w:val="009A71CA"/>
    <w:rsid w:val="009A7DA9"/>
    <w:rsid w:val="009B0705"/>
    <w:rsid w:val="009B69D5"/>
    <w:rsid w:val="009B769E"/>
    <w:rsid w:val="009B7DCA"/>
    <w:rsid w:val="009C0FEF"/>
    <w:rsid w:val="009C1CBA"/>
    <w:rsid w:val="009C4F3F"/>
    <w:rsid w:val="009D0EA3"/>
    <w:rsid w:val="009D2835"/>
    <w:rsid w:val="009D2AA2"/>
    <w:rsid w:val="009D3C38"/>
    <w:rsid w:val="009D41EB"/>
    <w:rsid w:val="009D6B08"/>
    <w:rsid w:val="009D787E"/>
    <w:rsid w:val="009E044A"/>
    <w:rsid w:val="009E12A7"/>
    <w:rsid w:val="009E3DA1"/>
    <w:rsid w:val="009E63AB"/>
    <w:rsid w:val="009F0BF8"/>
    <w:rsid w:val="009F1E59"/>
    <w:rsid w:val="009F574F"/>
    <w:rsid w:val="009F5DCD"/>
    <w:rsid w:val="009F7601"/>
    <w:rsid w:val="009F784B"/>
    <w:rsid w:val="00A00726"/>
    <w:rsid w:val="00A02A07"/>
    <w:rsid w:val="00A03B1F"/>
    <w:rsid w:val="00A042F5"/>
    <w:rsid w:val="00A0446A"/>
    <w:rsid w:val="00A05097"/>
    <w:rsid w:val="00A077E0"/>
    <w:rsid w:val="00A07A36"/>
    <w:rsid w:val="00A12A3C"/>
    <w:rsid w:val="00A15A3F"/>
    <w:rsid w:val="00A17116"/>
    <w:rsid w:val="00A171ED"/>
    <w:rsid w:val="00A17687"/>
    <w:rsid w:val="00A17BB7"/>
    <w:rsid w:val="00A20527"/>
    <w:rsid w:val="00A21AC9"/>
    <w:rsid w:val="00A27824"/>
    <w:rsid w:val="00A33AAD"/>
    <w:rsid w:val="00A3522D"/>
    <w:rsid w:val="00A3538D"/>
    <w:rsid w:val="00A36610"/>
    <w:rsid w:val="00A37107"/>
    <w:rsid w:val="00A41511"/>
    <w:rsid w:val="00A41912"/>
    <w:rsid w:val="00A4586E"/>
    <w:rsid w:val="00A45A60"/>
    <w:rsid w:val="00A46555"/>
    <w:rsid w:val="00A46A9C"/>
    <w:rsid w:val="00A559F0"/>
    <w:rsid w:val="00A6309B"/>
    <w:rsid w:val="00A647B6"/>
    <w:rsid w:val="00A65F6F"/>
    <w:rsid w:val="00A67927"/>
    <w:rsid w:val="00A67E40"/>
    <w:rsid w:val="00A726A1"/>
    <w:rsid w:val="00A731DA"/>
    <w:rsid w:val="00A81A65"/>
    <w:rsid w:val="00A8445B"/>
    <w:rsid w:val="00A870DE"/>
    <w:rsid w:val="00A92624"/>
    <w:rsid w:val="00A92D04"/>
    <w:rsid w:val="00A9328F"/>
    <w:rsid w:val="00A942C1"/>
    <w:rsid w:val="00A96308"/>
    <w:rsid w:val="00AA0168"/>
    <w:rsid w:val="00AA54C9"/>
    <w:rsid w:val="00AA59C1"/>
    <w:rsid w:val="00AA7216"/>
    <w:rsid w:val="00AA7AEE"/>
    <w:rsid w:val="00AB1AB4"/>
    <w:rsid w:val="00AB1FF9"/>
    <w:rsid w:val="00AB3408"/>
    <w:rsid w:val="00AB392C"/>
    <w:rsid w:val="00AB607B"/>
    <w:rsid w:val="00AB674D"/>
    <w:rsid w:val="00AB7F10"/>
    <w:rsid w:val="00AC1FE9"/>
    <w:rsid w:val="00AC4120"/>
    <w:rsid w:val="00AC4174"/>
    <w:rsid w:val="00AC4700"/>
    <w:rsid w:val="00AC56A9"/>
    <w:rsid w:val="00AC73D9"/>
    <w:rsid w:val="00AC7F4B"/>
    <w:rsid w:val="00AD32C3"/>
    <w:rsid w:val="00AD3887"/>
    <w:rsid w:val="00AD43C2"/>
    <w:rsid w:val="00AD63F0"/>
    <w:rsid w:val="00AF05B2"/>
    <w:rsid w:val="00AF05DB"/>
    <w:rsid w:val="00AF106D"/>
    <w:rsid w:val="00AF2414"/>
    <w:rsid w:val="00AF3DFE"/>
    <w:rsid w:val="00AF3E78"/>
    <w:rsid w:val="00AF3EF2"/>
    <w:rsid w:val="00AF7F02"/>
    <w:rsid w:val="00B02EC8"/>
    <w:rsid w:val="00B05CCB"/>
    <w:rsid w:val="00B06E3B"/>
    <w:rsid w:val="00B077C2"/>
    <w:rsid w:val="00B107A2"/>
    <w:rsid w:val="00B1133A"/>
    <w:rsid w:val="00B11732"/>
    <w:rsid w:val="00B1237D"/>
    <w:rsid w:val="00B14363"/>
    <w:rsid w:val="00B218D0"/>
    <w:rsid w:val="00B2637B"/>
    <w:rsid w:val="00B26524"/>
    <w:rsid w:val="00B2664F"/>
    <w:rsid w:val="00B26F6F"/>
    <w:rsid w:val="00B27F39"/>
    <w:rsid w:val="00B30E28"/>
    <w:rsid w:val="00B31378"/>
    <w:rsid w:val="00B327DA"/>
    <w:rsid w:val="00B36A17"/>
    <w:rsid w:val="00B37E4C"/>
    <w:rsid w:val="00B4326D"/>
    <w:rsid w:val="00B46670"/>
    <w:rsid w:val="00B46EC0"/>
    <w:rsid w:val="00B46F1B"/>
    <w:rsid w:val="00B475E0"/>
    <w:rsid w:val="00B514E4"/>
    <w:rsid w:val="00B52A6B"/>
    <w:rsid w:val="00B56A93"/>
    <w:rsid w:val="00B605BA"/>
    <w:rsid w:val="00B61431"/>
    <w:rsid w:val="00B61565"/>
    <w:rsid w:val="00B622FE"/>
    <w:rsid w:val="00B62EDB"/>
    <w:rsid w:val="00B63B6F"/>
    <w:rsid w:val="00B64754"/>
    <w:rsid w:val="00B647E8"/>
    <w:rsid w:val="00B64C2A"/>
    <w:rsid w:val="00B65317"/>
    <w:rsid w:val="00B656AE"/>
    <w:rsid w:val="00B673D6"/>
    <w:rsid w:val="00B73F1E"/>
    <w:rsid w:val="00B740D5"/>
    <w:rsid w:val="00B778F2"/>
    <w:rsid w:val="00B81C39"/>
    <w:rsid w:val="00B84920"/>
    <w:rsid w:val="00B85FAE"/>
    <w:rsid w:val="00B87448"/>
    <w:rsid w:val="00B87F4C"/>
    <w:rsid w:val="00B9125C"/>
    <w:rsid w:val="00B91EEB"/>
    <w:rsid w:val="00B91FF1"/>
    <w:rsid w:val="00B92262"/>
    <w:rsid w:val="00B950EB"/>
    <w:rsid w:val="00B9606D"/>
    <w:rsid w:val="00B963FE"/>
    <w:rsid w:val="00B97772"/>
    <w:rsid w:val="00BA0853"/>
    <w:rsid w:val="00BA0B1B"/>
    <w:rsid w:val="00BA146F"/>
    <w:rsid w:val="00BA25BF"/>
    <w:rsid w:val="00BA3168"/>
    <w:rsid w:val="00BA3D44"/>
    <w:rsid w:val="00BB194C"/>
    <w:rsid w:val="00BB2175"/>
    <w:rsid w:val="00BB270A"/>
    <w:rsid w:val="00BB5180"/>
    <w:rsid w:val="00BB76A3"/>
    <w:rsid w:val="00BC0B3A"/>
    <w:rsid w:val="00BC2727"/>
    <w:rsid w:val="00BC349F"/>
    <w:rsid w:val="00BC4E9B"/>
    <w:rsid w:val="00BC6E6D"/>
    <w:rsid w:val="00BC7052"/>
    <w:rsid w:val="00BD0EFF"/>
    <w:rsid w:val="00BD212A"/>
    <w:rsid w:val="00BD334E"/>
    <w:rsid w:val="00BD3633"/>
    <w:rsid w:val="00BD3F0B"/>
    <w:rsid w:val="00BD5329"/>
    <w:rsid w:val="00BD5714"/>
    <w:rsid w:val="00BD5A59"/>
    <w:rsid w:val="00BD6C71"/>
    <w:rsid w:val="00BE12F5"/>
    <w:rsid w:val="00BE492E"/>
    <w:rsid w:val="00BF2254"/>
    <w:rsid w:val="00BF2AE5"/>
    <w:rsid w:val="00BF30E9"/>
    <w:rsid w:val="00BF758A"/>
    <w:rsid w:val="00C0199A"/>
    <w:rsid w:val="00C03FC6"/>
    <w:rsid w:val="00C05224"/>
    <w:rsid w:val="00C05A75"/>
    <w:rsid w:val="00C061C8"/>
    <w:rsid w:val="00C07C02"/>
    <w:rsid w:val="00C104DB"/>
    <w:rsid w:val="00C12DED"/>
    <w:rsid w:val="00C131D0"/>
    <w:rsid w:val="00C143EA"/>
    <w:rsid w:val="00C14918"/>
    <w:rsid w:val="00C16033"/>
    <w:rsid w:val="00C1785A"/>
    <w:rsid w:val="00C212D1"/>
    <w:rsid w:val="00C21A98"/>
    <w:rsid w:val="00C23B2D"/>
    <w:rsid w:val="00C23F65"/>
    <w:rsid w:val="00C25C69"/>
    <w:rsid w:val="00C26CCF"/>
    <w:rsid w:val="00C3016D"/>
    <w:rsid w:val="00C340BF"/>
    <w:rsid w:val="00C36962"/>
    <w:rsid w:val="00C36C2A"/>
    <w:rsid w:val="00C4066C"/>
    <w:rsid w:val="00C41B6A"/>
    <w:rsid w:val="00C423B7"/>
    <w:rsid w:val="00C43308"/>
    <w:rsid w:val="00C43BE6"/>
    <w:rsid w:val="00C469E5"/>
    <w:rsid w:val="00C47046"/>
    <w:rsid w:val="00C507D6"/>
    <w:rsid w:val="00C51ADB"/>
    <w:rsid w:val="00C55424"/>
    <w:rsid w:val="00C55DA0"/>
    <w:rsid w:val="00C56139"/>
    <w:rsid w:val="00C6598A"/>
    <w:rsid w:val="00C659EC"/>
    <w:rsid w:val="00C67C98"/>
    <w:rsid w:val="00C722C6"/>
    <w:rsid w:val="00C73FA2"/>
    <w:rsid w:val="00C744FC"/>
    <w:rsid w:val="00C747A4"/>
    <w:rsid w:val="00C749A5"/>
    <w:rsid w:val="00C766CE"/>
    <w:rsid w:val="00C77E37"/>
    <w:rsid w:val="00C813E3"/>
    <w:rsid w:val="00C81B33"/>
    <w:rsid w:val="00C81E87"/>
    <w:rsid w:val="00C84AB0"/>
    <w:rsid w:val="00C87D58"/>
    <w:rsid w:val="00C921DF"/>
    <w:rsid w:val="00C94AD5"/>
    <w:rsid w:val="00C970AE"/>
    <w:rsid w:val="00CA1FE3"/>
    <w:rsid w:val="00CA64BA"/>
    <w:rsid w:val="00CB08F2"/>
    <w:rsid w:val="00CB216F"/>
    <w:rsid w:val="00CB5372"/>
    <w:rsid w:val="00CB6E0A"/>
    <w:rsid w:val="00CC172B"/>
    <w:rsid w:val="00CC2119"/>
    <w:rsid w:val="00CC2428"/>
    <w:rsid w:val="00CC2CC1"/>
    <w:rsid w:val="00CC2F99"/>
    <w:rsid w:val="00CC3E2E"/>
    <w:rsid w:val="00CC7C4A"/>
    <w:rsid w:val="00CC7F60"/>
    <w:rsid w:val="00CD0291"/>
    <w:rsid w:val="00CD067C"/>
    <w:rsid w:val="00CD1B27"/>
    <w:rsid w:val="00CD2B6B"/>
    <w:rsid w:val="00CD36AE"/>
    <w:rsid w:val="00CD39C2"/>
    <w:rsid w:val="00CD5E5A"/>
    <w:rsid w:val="00CD6084"/>
    <w:rsid w:val="00CD6407"/>
    <w:rsid w:val="00CD775F"/>
    <w:rsid w:val="00CD79E6"/>
    <w:rsid w:val="00CE06A5"/>
    <w:rsid w:val="00CE14BB"/>
    <w:rsid w:val="00CE2D7F"/>
    <w:rsid w:val="00CE2E60"/>
    <w:rsid w:val="00CE2FA5"/>
    <w:rsid w:val="00CE460F"/>
    <w:rsid w:val="00CE5F09"/>
    <w:rsid w:val="00CE7F9A"/>
    <w:rsid w:val="00CF044F"/>
    <w:rsid w:val="00CF0877"/>
    <w:rsid w:val="00CF74D9"/>
    <w:rsid w:val="00CF7B0F"/>
    <w:rsid w:val="00CF7EF8"/>
    <w:rsid w:val="00D00A0D"/>
    <w:rsid w:val="00D031CF"/>
    <w:rsid w:val="00D03533"/>
    <w:rsid w:val="00D049E6"/>
    <w:rsid w:val="00D118EC"/>
    <w:rsid w:val="00D23BEC"/>
    <w:rsid w:val="00D23EF7"/>
    <w:rsid w:val="00D26C78"/>
    <w:rsid w:val="00D26EAF"/>
    <w:rsid w:val="00D272C7"/>
    <w:rsid w:val="00D27974"/>
    <w:rsid w:val="00D27E4F"/>
    <w:rsid w:val="00D325AE"/>
    <w:rsid w:val="00D3306A"/>
    <w:rsid w:val="00D34852"/>
    <w:rsid w:val="00D36591"/>
    <w:rsid w:val="00D36F1E"/>
    <w:rsid w:val="00D46530"/>
    <w:rsid w:val="00D4718A"/>
    <w:rsid w:val="00D535E6"/>
    <w:rsid w:val="00D56150"/>
    <w:rsid w:val="00D56358"/>
    <w:rsid w:val="00D576A4"/>
    <w:rsid w:val="00D65746"/>
    <w:rsid w:val="00D73847"/>
    <w:rsid w:val="00D831F9"/>
    <w:rsid w:val="00D848FE"/>
    <w:rsid w:val="00D85A25"/>
    <w:rsid w:val="00D92E3B"/>
    <w:rsid w:val="00D92FCD"/>
    <w:rsid w:val="00D93589"/>
    <w:rsid w:val="00D935FB"/>
    <w:rsid w:val="00D95471"/>
    <w:rsid w:val="00D97952"/>
    <w:rsid w:val="00D97EB4"/>
    <w:rsid w:val="00DA0C8C"/>
    <w:rsid w:val="00DA23F4"/>
    <w:rsid w:val="00DA458F"/>
    <w:rsid w:val="00DA5762"/>
    <w:rsid w:val="00DA6E10"/>
    <w:rsid w:val="00DB0791"/>
    <w:rsid w:val="00DB1EA3"/>
    <w:rsid w:val="00DB3379"/>
    <w:rsid w:val="00DB3F31"/>
    <w:rsid w:val="00DB6115"/>
    <w:rsid w:val="00DB65DD"/>
    <w:rsid w:val="00DB65EA"/>
    <w:rsid w:val="00DC5287"/>
    <w:rsid w:val="00DC75C6"/>
    <w:rsid w:val="00DC7AD1"/>
    <w:rsid w:val="00DD23BB"/>
    <w:rsid w:val="00DD2C96"/>
    <w:rsid w:val="00DD3846"/>
    <w:rsid w:val="00DD4EA8"/>
    <w:rsid w:val="00DD5D4C"/>
    <w:rsid w:val="00DE0CC2"/>
    <w:rsid w:val="00DE1451"/>
    <w:rsid w:val="00DE1B48"/>
    <w:rsid w:val="00DE55EF"/>
    <w:rsid w:val="00DF1A14"/>
    <w:rsid w:val="00DF1F1C"/>
    <w:rsid w:val="00DF4A48"/>
    <w:rsid w:val="00DF5255"/>
    <w:rsid w:val="00DF5ED7"/>
    <w:rsid w:val="00DF7776"/>
    <w:rsid w:val="00E0203B"/>
    <w:rsid w:val="00E03E81"/>
    <w:rsid w:val="00E04E33"/>
    <w:rsid w:val="00E04F53"/>
    <w:rsid w:val="00E06BCF"/>
    <w:rsid w:val="00E100F6"/>
    <w:rsid w:val="00E20436"/>
    <w:rsid w:val="00E22A36"/>
    <w:rsid w:val="00E22DE5"/>
    <w:rsid w:val="00E22F50"/>
    <w:rsid w:val="00E25786"/>
    <w:rsid w:val="00E2602E"/>
    <w:rsid w:val="00E305A3"/>
    <w:rsid w:val="00E33255"/>
    <w:rsid w:val="00E33F1B"/>
    <w:rsid w:val="00E36B1C"/>
    <w:rsid w:val="00E3766A"/>
    <w:rsid w:val="00E37A98"/>
    <w:rsid w:val="00E40DD8"/>
    <w:rsid w:val="00E417D0"/>
    <w:rsid w:val="00E4278D"/>
    <w:rsid w:val="00E4709D"/>
    <w:rsid w:val="00E47BBF"/>
    <w:rsid w:val="00E51F2A"/>
    <w:rsid w:val="00E5531F"/>
    <w:rsid w:val="00E60731"/>
    <w:rsid w:val="00E642BA"/>
    <w:rsid w:val="00E655FA"/>
    <w:rsid w:val="00E659E5"/>
    <w:rsid w:val="00E72822"/>
    <w:rsid w:val="00E72894"/>
    <w:rsid w:val="00E72A60"/>
    <w:rsid w:val="00E76A18"/>
    <w:rsid w:val="00E811F7"/>
    <w:rsid w:val="00E837D6"/>
    <w:rsid w:val="00E83EDC"/>
    <w:rsid w:val="00E85D4E"/>
    <w:rsid w:val="00E916AD"/>
    <w:rsid w:val="00E92D5E"/>
    <w:rsid w:val="00E941F4"/>
    <w:rsid w:val="00E944FA"/>
    <w:rsid w:val="00E96215"/>
    <w:rsid w:val="00E96D13"/>
    <w:rsid w:val="00EA10D1"/>
    <w:rsid w:val="00EA3203"/>
    <w:rsid w:val="00EA3AAF"/>
    <w:rsid w:val="00EA45E4"/>
    <w:rsid w:val="00EA48DA"/>
    <w:rsid w:val="00EA49F1"/>
    <w:rsid w:val="00EA5928"/>
    <w:rsid w:val="00EB18AD"/>
    <w:rsid w:val="00EB3A5B"/>
    <w:rsid w:val="00EB3BB6"/>
    <w:rsid w:val="00EB4FF9"/>
    <w:rsid w:val="00EC1BFE"/>
    <w:rsid w:val="00EC21D5"/>
    <w:rsid w:val="00EC4343"/>
    <w:rsid w:val="00ED1ADD"/>
    <w:rsid w:val="00ED23AA"/>
    <w:rsid w:val="00ED2C12"/>
    <w:rsid w:val="00ED7590"/>
    <w:rsid w:val="00EE09EE"/>
    <w:rsid w:val="00EE252F"/>
    <w:rsid w:val="00EE2587"/>
    <w:rsid w:val="00EE2E11"/>
    <w:rsid w:val="00EE6A88"/>
    <w:rsid w:val="00EE7370"/>
    <w:rsid w:val="00EF12DD"/>
    <w:rsid w:val="00EF1849"/>
    <w:rsid w:val="00EF3987"/>
    <w:rsid w:val="00EF5355"/>
    <w:rsid w:val="00EF538E"/>
    <w:rsid w:val="00F00D44"/>
    <w:rsid w:val="00F0103B"/>
    <w:rsid w:val="00F023BF"/>
    <w:rsid w:val="00F0336C"/>
    <w:rsid w:val="00F04737"/>
    <w:rsid w:val="00F06444"/>
    <w:rsid w:val="00F1253C"/>
    <w:rsid w:val="00F134EC"/>
    <w:rsid w:val="00F15855"/>
    <w:rsid w:val="00F226B4"/>
    <w:rsid w:val="00F23823"/>
    <w:rsid w:val="00F25511"/>
    <w:rsid w:val="00F258D4"/>
    <w:rsid w:val="00F267DC"/>
    <w:rsid w:val="00F26839"/>
    <w:rsid w:val="00F312D5"/>
    <w:rsid w:val="00F34071"/>
    <w:rsid w:val="00F347B3"/>
    <w:rsid w:val="00F3725F"/>
    <w:rsid w:val="00F37973"/>
    <w:rsid w:val="00F404FD"/>
    <w:rsid w:val="00F42783"/>
    <w:rsid w:val="00F429BD"/>
    <w:rsid w:val="00F4301B"/>
    <w:rsid w:val="00F43C86"/>
    <w:rsid w:val="00F442C7"/>
    <w:rsid w:val="00F453B9"/>
    <w:rsid w:val="00F50875"/>
    <w:rsid w:val="00F50915"/>
    <w:rsid w:val="00F510D1"/>
    <w:rsid w:val="00F51BB9"/>
    <w:rsid w:val="00F54198"/>
    <w:rsid w:val="00F55018"/>
    <w:rsid w:val="00F55371"/>
    <w:rsid w:val="00F55F10"/>
    <w:rsid w:val="00F562CE"/>
    <w:rsid w:val="00F61145"/>
    <w:rsid w:val="00F630F2"/>
    <w:rsid w:val="00F635F6"/>
    <w:rsid w:val="00F64C42"/>
    <w:rsid w:val="00F70635"/>
    <w:rsid w:val="00F75031"/>
    <w:rsid w:val="00F7535D"/>
    <w:rsid w:val="00F769B4"/>
    <w:rsid w:val="00F8085B"/>
    <w:rsid w:val="00F82E67"/>
    <w:rsid w:val="00F8475A"/>
    <w:rsid w:val="00F85971"/>
    <w:rsid w:val="00F8697A"/>
    <w:rsid w:val="00F87041"/>
    <w:rsid w:val="00F87CC2"/>
    <w:rsid w:val="00F901E6"/>
    <w:rsid w:val="00F90DAE"/>
    <w:rsid w:val="00F92C9F"/>
    <w:rsid w:val="00F9462A"/>
    <w:rsid w:val="00F94A8C"/>
    <w:rsid w:val="00F97055"/>
    <w:rsid w:val="00FA021E"/>
    <w:rsid w:val="00FA2788"/>
    <w:rsid w:val="00FA556C"/>
    <w:rsid w:val="00FA72B5"/>
    <w:rsid w:val="00FA7709"/>
    <w:rsid w:val="00FA7A5A"/>
    <w:rsid w:val="00FB0A49"/>
    <w:rsid w:val="00FB7472"/>
    <w:rsid w:val="00FC2884"/>
    <w:rsid w:val="00FC29EF"/>
    <w:rsid w:val="00FC6564"/>
    <w:rsid w:val="00FC7584"/>
    <w:rsid w:val="00FD1ABD"/>
    <w:rsid w:val="00FD33F7"/>
    <w:rsid w:val="00FE010B"/>
    <w:rsid w:val="00FE4530"/>
    <w:rsid w:val="00FE45DA"/>
    <w:rsid w:val="00FE51FB"/>
    <w:rsid w:val="00FE5FC7"/>
    <w:rsid w:val="00FE7076"/>
    <w:rsid w:val="00FF00A8"/>
    <w:rsid w:val="00FF0D59"/>
    <w:rsid w:val="00FF113A"/>
    <w:rsid w:val="00FF51E9"/>
    <w:rsid w:val="78044CBF"/>
  </w:rsids>
  <m:mathPr>
    <m:mathFont m:val="Cambria Math"/>
    <m:brkBin m:val="before"/>
    <m:brkBinSub m:val="--"/>
    <m:smallFrac m:val="0"/>
    <m:dispDef/>
    <m:lMargin m:val="0"/>
    <m:rMargin m:val="0"/>
    <m:defJc m:val="centerGroup"/>
    <m:wrapIndent m:val="1440"/>
    <m:intLim m:val="subSup"/>
    <m:naryLim m:val="undOvr"/>
  </m:mathPr>
  <w:themeFontLang w:val="ro-RO"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DDD31"/>
  <w15:docId w15:val="{A91DD1E0-A99B-4199-A408-C2CB26072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o-RO" w:eastAsia="ro-RO"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lang w:eastAsia="en-US"/>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Mangal"/>
      <w:sz w:val="18"/>
      <w:szCs w:val="16"/>
    </w:rPr>
  </w:style>
  <w:style w:type="paragraph" w:styleId="Footer">
    <w:name w:val="footer"/>
    <w:basedOn w:val="Normal"/>
    <w:link w:val="FooterChar"/>
    <w:uiPriority w:val="99"/>
    <w:unhideWhenUsed/>
    <w:pPr>
      <w:tabs>
        <w:tab w:val="center" w:pos="4536"/>
        <w:tab w:val="right" w:pos="9072"/>
      </w:tabs>
      <w:spacing w:after="0" w:line="240" w:lineRule="auto"/>
    </w:pPr>
    <w:rPr>
      <w:rFonts w:ascii="Calibri" w:eastAsia="Calibri" w:hAnsi="Calibri" w:cs="Mangal"/>
      <w:sz w:val="20"/>
      <w:szCs w:val="18"/>
      <w:lang w:eastAsia="ro-RO"/>
    </w:rPr>
  </w:style>
  <w:style w:type="character" w:styleId="FootnoteReference">
    <w:name w:val="footnote reference"/>
    <w:uiPriority w:val="99"/>
    <w:rPr>
      <w:vertAlign w:val="superscript"/>
    </w:rPr>
  </w:style>
  <w:style w:type="paragraph" w:styleId="FootnoteText">
    <w:name w:val="footnote text"/>
    <w:basedOn w:val="Normal"/>
    <w:link w:val="FootnoteTextChar"/>
    <w:uiPriority w:val="99"/>
    <w:pPr>
      <w:spacing w:after="0" w:line="240" w:lineRule="auto"/>
    </w:pPr>
    <w:rPr>
      <w:rFonts w:ascii="Times New Roman" w:eastAsia="Times New Roman" w:hAnsi="Times New Roman" w:cs="Times New Roman"/>
      <w:sz w:val="20"/>
      <w:lang w:bidi="ar-SA"/>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ro-RO"/>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Pr>
      <w:rFonts w:ascii="Calibri" w:eastAsia="Calibri" w:hAnsi="Calibri" w:cs="Mangal"/>
      <w:sz w:val="20"/>
      <w:szCs w:val="18"/>
      <w:lang w:eastAsia="ro-RO"/>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rPr>
      <w:rFonts w:ascii="Times New Roman" w:eastAsia="Times New Roman" w:hAnsi="Times New Roman" w:cs="Times New Roman"/>
      <w:sz w:val="20"/>
      <w:lang w:bidi="ar-SA"/>
    </w:rPr>
  </w:style>
  <w:style w:type="character" w:customStyle="1" w:styleId="HeaderChar">
    <w:name w:val="Header Char"/>
    <w:basedOn w:val="DefaultParagraphFont"/>
    <w:link w:val="Head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29"/>
    </w:rPr>
  </w:style>
  <w:style w:type="table" w:customStyle="1" w:styleId="TableGrid1">
    <w:name w:val="Table Grid1"/>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Pr>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59"/>
    <w:rPr>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Pr>
      <w:rFonts w:ascii="Segoe UI" w:hAnsi="Segoe UI" w:cs="Mangal"/>
      <w:sz w:val="18"/>
      <w:szCs w:val="16"/>
    </w:rPr>
  </w:style>
  <w:style w:type="paragraph" w:styleId="EndnoteText">
    <w:name w:val="endnote text"/>
    <w:basedOn w:val="Normal"/>
    <w:link w:val="EndnoteTextChar"/>
    <w:uiPriority w:val="99"/>
    <w:semiHidden/>
    <w:unhideWhenUsed/>
    <w:rsid w:val="00BE12F5"/>
    <w:pPr>
      <w:spacing w:after="0" w:line="240" w:lineRule="auto"/>
    </w:pPr>
    <w:rPr>
      <w:sz w:val="20"/>
      <w:szCs w:val="18"/>
    </w:rPr>
  </w:style>
  <w:style w:type="character" w:customStyle="1" w:styleId="EndnoteTextChar">
    <w:name w:val="Endnote Text Char"/>
    <w:basedOn w:val="DefaultParagraphFont"/>
    <w:link w:val="EndnoteText"/>
    <w:uiPriority w:val="99"/>
    <w:semiHidden/>
    <w:rsid w:val="00BE12F5"/>
    <w:rPr>
      <w:szCs w:val="18"/>
      <w:lang w:eastAsia="en-US"/>
    </w:rPr>
  </w:style>
  <w:style w:type="character" w:styleId="EndnoteReference">
    <w:name w:val="endnote reference"/>
    <w:basedOn w:val="DefaultParagraphFont"/>
    <w:uiPriority w:val="99"/>
    <w:semiHidden/>
    <w:unhideWhenUsed/>
    <w:rsid w:val="00BE12F5"/>
    <w:rPr>
      <w:vertAlign w:val="superscript"/>
    </w:rPr>
  </w:style>
  <w:style w:type="character" w:styleId="CommentReference">
    <w:name w:val="annotation reference"/>
    <w:basedOn w:val="DefaultParagraphFont"/>
    <w:uiPriority w:val="99"/>
    <w:semiHidden/>
    <w:unhideWhenUsed/>
    <w:rsid w:val="00896239"/>
    <w:rPr>
      <w:sz w:val="16"/>
      <w:szCs w:val="16"/>
    </w:rPr>
  </w:style>
  <w:style w:type="paragraph" w:styleId="CommentText">
    <w:name w:val="annotation text"/>
    <w:basedOn w:val="Normal"/>
    <w:link w:val="CommentTextChar"/>
    <w:uiPriority w:val="99"/>
    <w:semiHidden/>
    <w:unhideWhenUsed/>
    <w:rsid w:val="00896239"/>
    <w:pPr>
      <w:spacing w:line="240" w:lineRule="auto"/>
    </w:pPr>
    <w:rPr>
      <w:sz w:val="20"/>
      <w:szCs w:val="18"/>
    </w:rPr>
  </w:style>
  <w:style w:type="character" w:customStyle="1" w:styleId="CommentTextChar">
    <w:name w:val="Comment Text Char"/>
    <w:basedOn w:val="DefaultParagraphFont"/>
    <w:link w:val="CommentText"/>
    <w:uiPriority w:val="99"/>
    <w:semiHidden/>
    <w:rsid w:val="00896239"/>
    <w:rPr>
      <w:szCs w:val="18"/>
      <w:lang w:eastAsia="en-US"/>
    </w:rPr>
  </w:style>
  <w:style w:type="paragraph" w:styleId="CommentSubject">
    <w:name w:val="annotation subject"/>
    <w:basedOn w:val="CommentText"/>
    <w:next w:val="CommentText"/>
    <w:link w:val="CommentSubjectChar"/>
    <w:uiPriority w:val="99"/>
    <w:semiHidden/>
    <w:unhideWhenUsed/>
    <w:rsid w:val="00896239"/>
    <w:rPr>
      <w:b/>
      <w:bCs/>
    </w:rPr>
  </w:style>
  <w:style w:type="character" w:customStyle="1" w:styleId="CommentSubjectChar">
    <w:name w:val="Comment Subject Char"/>
    <w:basedOn w:val="CommentTextChar"/>
    <w:link w:val="CommentSubject"/>
    <w:uiPriority w:val="99"/>
    <w:semiHidden/>
    <w:rsid w:val="00896239"/>
    <w:rPr>
      <w:b/>
      <w:bCs/>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542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75DFD-FBCF-493C-BF57-94746C16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2228</TotalTime>
  <Pages>4</Pages>
  <Words>2141</Words>
  <Characters>12205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Amelia Dugaesescu</dc:creator>
  <cp:keywords/>
  <dc:description/>
  <cp:lastModifiedBy>Daniel Tomoni</cp:lastModifiedBy>
  <cp:revision>176</cp:revision>
  <cp:lastPrinted>2025-01-14T08:10:00Z</cp:lastPrinted>
  <dcterms:created xsi:type="dcterms:W3CDTF">2024-09-17T14:01:00Z</dcterms:created>
  <dcterms:modified xsi:type="dcterms:W3CDTF">2025-02-05T12:07:00Z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3FC5DEC1EE594FBDAD924A59CF7B1870_12</vt:lpwstr>
  </property>
</Properties>
</file>